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725" w:rsidRPr="00566EBA" w:rsidRDefault="00CF2725" w:rsidP="00566EBA">
      <w:pPr>
        <w:widowControl w:val="0"/>
        <w:tabs>
          <w:tab w:val="left" w:pos="240"/>
          <w:tab w:val="left" w:pos="460"/>
        </w:tabs>
        <w:autoSpaceDE w:val="0"/>
        <w:autoSpaceDN w:val="0"/>
        <w:adjustRightInd w:val="0"/>
        <w:spacing w:line="360" w:lineRule="auto"/>
        <w:rPr>
          <w:rFonts w:ascii="Arial" w:hAnsi="Arial" w:cs="Arial"/>
          <w:b/>
          <w:color w:val="800000"/>
          <w:szCs w:val="24"/>
        </w:rPr>
      </w:pPr>
    </w:p>
    <w:p w:rsidR="00C6213A" w:rsidRDefault="00C6213A" w:rsidP="00566EBA">
      <w:pPr>
        <w:widowControl w:val="0"/>
        <w:tabs>
          <w:tab w:val="left" w:pos="240"/>
          <w:tab w:val="left" w:pos="460"/>
        </w:tabs>
        <w:autoSpaceDE w:val="0"/>
        <w:autoSpaceDN w:val="0"/>
        <w:adjustRightInd w:val="0"/>
        <w:spacing w:line="360" w:lineRule="auto"/>
        <w:jc w:val="center"/>
        <w:rPr>
          <w:rFonts w:ascii="Arial" w:hAnsi="Arial" w:cs="Arial"/>
          <w:b/>
          <w:color w:val="000000"/>
          <w:sz w:val="40"/>
          <w:szCs w:val="40"/>
        </w:rPr>
      </w:pPr>
    </w:p>
    <w:p w:rsidR="00C6213A" w:rsidRDefault="00C6213A" w:rsidP="00566EBA">
      <w:pPr>
        <w:widowControl w:val="0"/>
        <w:tabs>
          <w:tab w:val="left" w:pos="240"/>
          <w:tab w:val="left" w:pos="460"/>
        </w:tabs>
        <w:autoSpaceDE w:val="0"/>
        <w:autoSpaceDN w:val="0"/>
        <w:adjustRightInd w:val="0"/>
        <w:spacing w:line="360" w:lineRule="auto"/>
        <w:jc w:val="center"/>
        <w:rPr>
          <w:rFonts w:ascii="Arial" w:hAnsi="Arial" w:cs="Arial"/>
          <w:b/>
          <w:color w:val="000000"/>
          <w:sz w:val="40"/>
          <w:szCs w:val="40"/>
        </w:rPr>
      </w:pPr>
    </w:p>
    <w:p w:rsidR="00C6213A" w:rsidRDefault="00C6213A" w:rsidP="00566EBA">
      <w:pPr>
        <w:widowControl w:val="0"/>
        <w:tabs>
          <w:tab w:val="left" w:pos="240"/>
          <w:tab w:val="left" w:pos="460"/>
        </w:tabs>
        <w:autoSpaceDE w:val="0"/>
        <w:autoSpaceDN w:val="0"/>
        <w:adjustRightInd w:val="0"/>
        <w:spacing w:line="360" w:lineRule="auto"/>
        <w:jc w:val="center"/>
        <w:rPr>
          <w:rFonts w:ascii="Arial" w:hAnsi="Arial" w:cs="Arial"/>
          <w:b/>
          <w:color w:val="000000"/>
          <w:sz w:val="40"/>
          <w:szCs w:val="40"/>
        </w:rPr>
      </w:pPr>
    </w:p>
    <w:p w:rsidR="00AE359D" w:rsidRPr="007B2118" w:rsidRDefault="00835D46" w:rsidP="00566EBA">
      <w:pPr>
        <w:widowControl w:val="0"/>
        <w:tabs>
          <w:tab w:val="left" w:pos="240"/>
          <w:tab w:val="left" w:pos="460"/>
        </w:tabs>
        <w:autoSpaceDE w:val="0"/>
        <w:autoSpaceDN w:val="0"/>
        <w:adjustRightInd w:val="0"/>
        <w:spacing w:line="360" w:lineRule="auto"/>
        <w:jc w:val="center"/>
        <w:rPr>
          <w:rFonts w:ascii="Arial" w:hAnsi="Arial" w:cs="Arial"/>
          <w:b/>
          <w:i/>
          <w:color w:val="000000"/>
          <w:sz w:val="40"/>
          <w:szCs w:val="40"/>
        </w:rPr>
      </w:pPr>
      <w:r>
        <w:rPr>
          <w:rFonts w:ascii="Arial" w:hAnsi="Arial" w:cs="Arial"/>
          <w:b/>
          <w:color w:val="000000"/>
          <w:sz w:val="40"/>
          <w:szCs w:val="40"/>
        </w:rPr>
        <w:t>Fan Page Millionaire</w:t>
      </w:r>
    </w:p>
    <w:p w:rsidR="00C6213A" w:rsidRDefault="00C6213A" w:rsidP="008106E6">
      <w:pPr>
        <w:spacing w:line="360" w:lineRule="auto"/>
        <w:jc w:val="center"/>
        <w:rPr>
          <w:rFonts w:ascii="Arial" w:hAnsi="Arial" w:cs="Arial"/>
          <w:b/>
          <w:color w:val="800000"/>
          <w:sz w:val="36"/>
          <w:szCs w:val="36"/>
        </w:rPr>
      </w:pPr>
    </w:p>
    <w:p w:rsidR="008106E6" w:rsidRDefault="007B2118" w:rsidP="008106E6">
      <w:pPr>
        <w:spacing w:line="360" w:lineRule="auto"/>
        <w:jc w:val="center"/>
        <w:rPr>
          <w:rFonts w:ascii="Arial" w:hAnsi="Arial" w:cs="Arial"/>
          <w:szCs w:val="24"/>
        </w:rPr>
      </w:pPr>
      <w:r>
        <w:rPr>
          <w:rFonts w:ascii="Arial" w:hAnsi="Arial" w:cs="Arial"/>
          <w:b/>
          <w:color w:val="800000"/>
          <w:sz w:val="36"/>
          <w:szCs w:val="36"/>
        </w:rPr>
        <w:t>Maximize Your Websites Exposure And Make More Money With A Powerful Fan Gate!</w:t>
      </w:r>
      <w:r w:rsidR="00925790">
        <w:rPr>
          <w:rFonts w:ascii="Arial" w:hAnsi="Arial" w:cs="Arial"/>
          <w:b/>
          <w:i/>
          <w:color w:val="1F497D" w:themeColor="text2"/>
          <w:sz w:val="36"/>
          <w:szCs w:val="36"/>
        </w:rPr>
        <w:br/>
      </w:r>
      <w:r w:rsidR="00B252F8" w:rsidRPr="00566EBA">
        <w:rPr>
          <w:rFonts w:ascii="Arial" w:hAnsi="Arial" w:cs="Arial"/>
          <w:szCs w:val="24"/>
        </w:rPr>
        <w:br w:type="page"/>
      </w:r>
    </w:p>
    <w:p w:rsidR="008106E6" w:rsidRPr="008106E6" w:rsidRDefault="008106E6" w:rsidP="008106E6">
      <w:pPr>
        <w:spacing w:line="360" w:lineRule="auto"/>
        <w:rPr>
          <w:rFonts w:ascii="Arial" w:hAnsi="Arial" w:cs="Arial"/>
          <w:b/>
          <w:szCs w:val="24"/>
        </w:rPr>
      </w:pPr>
    </w:p>
    <w:p w:rsidR="00B252F8" w:rsidRPr="008106E6" w:rsidRDefault="00AD5F6B" w:rsidP="008106E6">
      <w:pPr>
        <w:spacing w:line="360" w:lineRule="auto"/>
        <w:rPr>
          <w:rFonts w:ascii="Arial" w:hAnsi="Arial" w:cs="Arial"/>
          <w:b/>
          <w:color w:val="800000"/>
          <w:sz w:val="36"/>
          <w:szCs w:val="36"/>
        </w:rPr>
      </w:pPr>
      <w:r w:rsidRPr="008106E6">
        <w:rPr>
          <w:rFonts w:ascii="Arial" w:hAnsi="Arial" w:cs="Arial"/>
          <w:b/>
          <w:sz w:val="28"/>
          <w:szCs w:val="28"/>
        </w:rPr>
        <w:t xml:space="preserve">Creating </w:t>
      </w:r>
      <w:r w:rsidR="00EB45B5" w:rsidRPr="008106E6">
        <w:rPr>
          <w:rFonts w:ascii="Arial" w:hAnsi="Arial" w:cs="Arial"/>
          <w:b/>
          <w:sz w:val="28"/>
          <w:szCs w:val="28"/>
        </w:rPr>
        <w:t>Your Facebook Fan Page</w:t>
      </w:r>
    </w:p>
    <w:p w:rsidR="00B252F8" w:rsidRPr="00566EBA" w:rsidRDefault="00B252F8" w:rsidP="00566EBA">
      <w:pPr>
        <w:spacing w:line="360" w:lineRule="auto"/>
        <w:rPr>
          <w:rFonts w:ascii="Arial" w:hAnsi="Arial" w:cs="Arial"/>
          <w:b/>
          <w:color w:val="943634"/>
          <w:szCs w:val="24"/>
        </w:rPr>
      </w:pPr>
    </w:p>
    <w:p w:rsidR="00EB45B5" w:rsidRPr="00EB45B5" w:rsidRDefault="00EB45B5" w:rsidP="00EB45B5">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I</w:t>
      </w:r>
      <w:r w:rsidR="00AD5F6B" w:rsidRPr="00EB45B5">
        <w:rPr>
          <w:rFonts w:ascii="Arial" w:hAnsi="Arial" w:cs="Arial"/>
          <w:noProof w:val="0"/>
          <w:szCs w:val="24"/>
        </w:rPr>
        <w:t xml:space="preserve">n order to create your Facebook Fan Page, you will need a Facebook account.  Create one at </w:t>
      </w:r>
      <w:hyperlink r:id="rId7" w:history="1">
        <w:r w:rsidR="00AD5F6B" w:rsidRPr="00EB45B5">
          <w:rPr>
            <w:rStyle w:val="Hyperlink"/>
            <w:rFonts w:ascii="Arial" w:hAnsi="Arial" w:cs="Arial"/>
            <w:noProof w:val="0"/>
            <w:szCs w:val="24"/>
          </w:rPr>
          <w:t>http://www.Facebook.com</w:t>
        </w:r>
      </w:hyperlink>
      <w:r w:rsidR="00AD5F6B" w:rsidRPr="00EB45B5">
        <w:rPr>
          <w:rFonts w:ascii="Arial" w:hAnsi="Arial" w:cs="Arial"/>
          <w:noProof w:val="0"/>
          <w:szCs w:val="24"/>
        </w:rPr>
        <w:br/>
      </w:r>
      <w:r w:rsidR="00AD5F6B" w:rsidRPr="00EB45B5">
        <w:rPr>
          <w:rFonts w:ascii="Arial" w:hAnsi="Arial" w:cs="Arial"/>
          <w:noProof w:val="0"/>
          <w:szCs w:val="24"/>
        </w:rPr>
        <w:br/>
        <w:t xml:space="preserve">If you already have an account, log in to your main page and click on “Create A Page”, or visit </w:t>
      </w:r>
      <w:hyperlink r:id="rId8" w:history="1">
        <w:r w:rsidR="00AD5F6B" w:rsidRPr="00EB45B5">
          <w:rPr>
            <w:rStyle w:val="Hyperlink"/>
            <w:rFonts w:ascii="Arial" w:hAnsi="Arial" w:cs="Arial"/>
            <w:noProof w:val="0"/>
            <w:szCs w:val="24"/>
          </w:rPr>
          <w:t>http://www.Facebook.com/pages</w:t>
        </w:r>
      </w:hyperlink>
      <w:r w:rsidR="00AD5F6B" w:rsidRPr="00EB45B5">
        <w:rPr>
          <w:rFonts w:ascii="Arial" w:hAnsi="Arial" w:cs="Arial"/>
          <w:noProof w:val="0"/>
          <w:szCs w:val="24"/>
        </w:rPr>
        <w:t xml:space="preserve"> to begin.</w:t>
      </w:r>
      <w:r w:rsidR="00AD5F6B" w:rsidRPr="00EB45B5">
        <w:rPr>
          <w:rFonts w:ascii="Arial" w:hAnsi="Arial" w:cs="Arial"/>
          <w:noProof w:val="0"/>
          <w:szCs w:val="24"/>
        </w:rPr>
        <w:br/>
      </w:r>
      <w:r w:rsidR="00AD5F6B" w:rsidRPr="00EB45B5">
        <w:rPr>
          <w:rFonts w:ascii="Arial" w:hAnsi="Arial" w:cs="Arial"/>
          <w:noProof w:val="0"/>
          <w:szCs w:val="24"/>
        </w:rPr>
        <w:br/>
      </w:r>
      <w:r w:rsidR="00876F83" w:rsidRPr="00EB45B5">
        <w:rPr>
          <w:rFonts w:ascii="Arial" w:hAnsi="Arial" w:cs="Arial"/>
          <w:noProof w:val="0"/>
          <w:szCs w:val="24"/>
        </w:rPr>
        <w:t xml:space="preserve">The first screen that you’ll see will give you the option of choosing the type of Fan Page you wish to create.  </w:t>
      </w:r>
      <w:r w:rsidR="00D70836">
        <w:rPr>
          <w:rFonts w:ascii="Arial" w:hAnsi="Arial" w:cs="Arial"/>
          <w:noProof w:val="0"/>
          <w:szCs w:val="24"/>
        </w:rPr>
        <w:t>On this page, you’ll</w:t>
      </w:r>
      <w:r w:rsidR="00876F83" w:rsidRPr="00EB45B5">
        <w:rPr>
          <w:rFonts w:ascii="Arial" w:hAnsi="Arial" w:cs="Arial"/>
          <w:noProof w:val="0"/>
          <w:szCs w:val="24"/>
        </w:rPr>
        <w:t xml:space="preserve"> see that Facebook categorizes Fan Page in 6 different groups, including:</w:t>
      </w:r>
      <w:r w:rsidR="00876F83" w:rsidRPr="00EB45B5">
        <w:rPr>
          <w:rFonts w:ascii="Arial" w:hAnsi="Arial" w:cs="Arial"/>
          <w:noProof w:val="0"/>
          <w:szCs w:val="24"/>
        </w:rPr>
        <w:br/>
      </w:r>
    </w:p>
    <w:p w:rsidR="00EB45B5" w:rsidRDefault="00876F83" w:rsidP="00EB45B5">
      <w:pPr>
        <w:pStyle w:val="ListParagraph"/>
        <w:widowControl w:val="0"/>
        <w:numPr>
          <w:ilvl w:val="0"/>
          <w:numId w:val="17"/>
        </w:numPr>
        <w:tabs>
          <w:tab w:val="left" w:pos="240"/>
          <w:tab w:val="left" w:pos="460"/>
        </w:tabs>
        <w:autoSpaceDE w:val="0"/>
        <w:autoSpaceDN w:val="0"/>
        <w:adjustRightInd w:val="0"/>
        <w:spacing w:line="360" w:lineRule="auto"/>
        <w:rPr>
          <w:rFonts w:ascii="Arial" w:hAnsi="Arial" w:cs="Arial"/>
          <w:noProof w:val="0"/>
          <w:szCs w:val="24"/>
        </w:rPr>
      </w:pPr>
      <w:r w:rsidRPr="00EB45B5">
        <w:rPr>
          <w:rFonts w:ascii="Arial" w:hAnsi="Arial" w:cs="Arial"/>
          <w:noProof w:val="0"/>
          <w:szCs w:val="24"/>
        </w:rPr>
        <w:t>Local Business or Place</w:t>
      </w:r>
    </w:p>
    <w:p w:rsidR="00EB45B5" w:rsidRDefault="00876F83" w:rsidP="00EB45B5">
      <w:pPr>
        <w:pStyle w:val="ListParagraph"/>
        <w:widowControl w:val="0"/>
        <w:numPr>
          <w:ilvl w:val="0"/>
          <w:numId w:val="17"/>
        </w:numPr>
        <w:tabs>
          <w:tab w:val="left" w:pos="240"/>
          <w:tab w:val="left" w:pos="460"/>
        </w:tabs>
        <w:autoSpaceDE w:val="0"/>
        <w:autoSpaceDN w:val="0"/>
        <w:adjustRightInd w:val="0"/>
        <w:spacing w:line="360" w:lineRule="auto"/>
        <w:rPr>
          <w:rFonts w:ascii="Arial" w:hAnsi="Arial" w:cs="Arial"/>
          <w:noProof w:val="0"/>
          <w:szCs w:val="24"/>
        </w:rPr>
      </w:pPr>
      <w:r w:rsidRPr="00EB45B5">
        <w:rPr>
          <w:rFonts w:ascii="Arial" w:hAnsi="Arial" w:cs="Arial"/>
          <w:noProof w:val="0"/>
          <w:szCs w:val="24"/>
        </w:rPr>
        <w:t>Company, Organization or Institituion</w:t>
      </w:r>
    </w:p>
    <w:p w:rsidR="00EB45B5" w:rsidRDefault="00876F83" w:rsidP="00EB45B5">
      <w:pPr>
        <w:pStyle w:val="ListParagraph"/>
        <w:widowControl w:val="0"/>
        <w:numPr>
          <w:ilvl w:val="0"/>
          <w:numId w:val="17"/>
        </w:numPr>
        <w:tabs>
          <w:tab w:val="left" w:pos="240"/>
          <w:tab w:val="left" w:pos="460"/>
        </w:tabs>
        <w:autoSpaceDE w:val="0"/>
        <w:autoSpaceDN w:val="0"/>
        <w:adjustRightInd w:val="0"/>
        <w:spacing w:line="360" w:lineRule="auto"/>
        <w:rPr>
          <w:rFonts w:ascii="Arial" w:hAnsi="Arial" w:cs="Arial"/>
          <w:noProof w:val="0"/>
          <w:szCs w:val="24"/>
        </w:rPr>
      </w:pPr>
      <w:r w:rsidRPr="00EB45B5">
        <w:rPr>
          <w:rFonts w:ascii="Arial" w:hAnsi="Arial" w:cs="Arial"/>
          <w:noProof w:val="0"/>
          <w:szCs w:val="24"/>
        </w:rPr>
        <w:t>Brand or Product</w:t>
      </w:r>
    </w:p>
    <w:p w:rsidR="00EB45B5" w:rsidRDefault="00876F83" w:rsidP="00EB45B5">
      <w:pPr>
        <w:pStyle w:val="ListParagraph"/>
        <w:widowControl w:val="0"/>
        <w:numPr>
          <w:ilvl w:val="0"/>
          <w:numId w:val="17"/>
        </w:numPr>
        <w:tabs>
          <w:tab w:val="left" w:pos="240"/>
          <w:tab w:val="left" w:pos="460"/>
        </w:tabs>
        <w:autoSpaceDE w:val="0"/>
        <w:autoSpaceDN w:val="0"/>
        <w:adjustRightInd w:val="0"/>
        <w:spacing w:line="360" w:lineRule="auto"/>
        <w:rPr>
          <w:rFonts w:ascii="Arial" w:hAnsi="Arial" w:cs="Arial"/>
          <w:noProof w:val="0"/>
          <w:szCs w:val="24"/>
        </w:rPr>
      </w:pPr>
      <w:r w:rsidRPr="00EB45B5">
        <w:rPr>
          <w:rFonts w:ascii="Arial" w:hAnsi="Arial" w:cs="Arial"/>
          <w:noProof w:val="0"/>
          <w:szCs w:val="24"/>
        </w:rPr>
        <w:t>Artist, Band or Public Figure</w:t>
      </w:r>
    </w:p>
    <w:p w:rsidR="00EB45B5" w:rsidRDefault="00876F83" w:rsidP="00EB45B5">
      <w:pPr>
        <w:pStyle w:val="ListParagraph"/>
        <w:widowControl w:val="0"/>
        <w:numPr>
          <w:ilvl w:val="0"/>
          <w:numId w:val="17"/>
        </w:numPr>
        <w:tabs>
          <w:tab w:val="left" w:pos="240"/>
          <w:tab w:val="left" w:pos="460"/>
        </w:tabs>
        <w:autoSpaceDE w:val="0"/>
        <w:autoSpaceDN w:val="0"/>
        <w:adjustRightInd w:val="0"/>
        <w:spacing w:line="360" w:lineRule="auto"/>
        <w:rPr>
          <w:rFonts w:ascii="Arial" w:hAnsi="Arial" w:cs="Arial"/>
          <w:noProof w:val="0"/>
          <w:szCs w:val="24"/>
        </w:rPr>
      </w:pPr>
      <w:r w:rsidRPr="00EB45B5">
        <w:rPr>
          <w:rFonts w:ascii="Arial" w:hAnsi="Arial" w:cs="Arial"/>
          <w:noProof w:val="0"/>
          <w:szCs w:val="24"/>
        </w:rPr>
        <w:t>Entertainment</w:t>
      </w:r>
    </w:p>
    <w:p w:rsidR="00876F83" w:rsidRPr="00EB45B5" w:rsidRDefault="00876F83" w:rsidP="00EB45B5">
      <w:pPr>
        <w:pStyle w:val="ListParagraph"/>
        <w:widowControl w:val="0"/>
        <w:numPr>
          <w:ilvl w:val="0"/>
          <w:numId w:val="17"/>
        </w:numPr>
        <w:tabs>
          <w:tab w:val="left" w:pos="240"/>
          <w:tab w:val="left" w:pos="460"/>
        </w:tabs>
        <w:autoSpaceDE w:val="0"/>
        <w:autoSpaceDN w:val="0"/>
        <w:adjustRightInd w:val="0"/>
        <w:spacing w:line="360" w:lineRule="auto"/>
        <w:rPr>
          <w:rFonts w:ascii="Arial" w:hAnsi="Arial" w:cs="Arial"/>
          <w:noProof w:val="0"/>
          <w:szCs w:val="24"/>
        </w:rPr>
      </w:pPr>
      <w:r w:rsidRPr="00EB45B5">
        <w:rPr>
          <w:rFonts w:ascii="Arial" w:hAnsi="Arial" w:cs="Arial"/>
          <w:noProof w:val="0"/>
          <w:szCs w:val="24"/>
        </w:rPr>
        <w:t>Cause or Community</w:t>
      </w:r>
    </w:p>
    <w:p w:rsidR="00324B3A" w:rsidRDefault="00876F83" w:rsidP="00324B3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br/>
        <w:t>Depending on what your Fan Page will be about, you want to choose a category that best represents your focus and overall topic.</w:t>
      </w:r>
      <w:r>
        <w:rPr>
          <w:rFonts w:ascii="Arial" w:hAnsi="Arial" w:cs="Arial"/>
          <w:noProof w:val="0"/>
          <w:szCs w:val="24"/>
        </w:rPr>
        <w:br/>
      </w:r>
      <w:r>
        <w:rPr>
          <w:rFonts w:ascii="Arial" w:hAnsi="Arial" w:cs="Arial"/>
          <w:noProof w:val="0"/>
          <w:szCs w:val="24"/>
        </w:rPr>
        <w:br/>
        <w:t xml:space="preserve">In my case, I am creating a new Fan Page around </w:t>
      </w:r>
      <w:r w:rsidR="00C6213A">
        <w:rPr>
          <w:rFonts w:ascii="Arial" w:hAnsi="Arial" w:cs="Arial"/>
          <w:noProof w:val="0"/>
          <w:szCs w:val="24"/>
        </w:rPr>
        <w:t xml:space="preserve">a </w:t>
      </w:r>
      <w:r>
        <w:rPr>
          <w:rFonts w:ascii="Arial" w:hAnsi="Arial" w:cs="Arial"/>
          <w:noProof w:val="0"/>
          <w:szCs w:val="24"/>
        </w:rPr>
        <w:t xml:space="preserve">PLR membership program, and so I choose </w:t>
      </w:r>
      <w:r w:rsidRPr="007150A0">
        <w:rPr>
          <w:rFonts w:ascii="Arial" w:hAnsi="Arial" w:cs="Arial"/>
          <w:b/>
          <w:i/>
          <w:noProof w:val="0"/>
          <w:szCs w:val="24"/>
        </w:rPr>
        <w:t>“Brand or Product”.</w:t>
      </w:r>
    </w:p>
    <w:p w:rsidR="0033588B" w:rsidRDefault="0033588B" w:rsidP="00324B3A">
      <w:pPr>
        <w:widowControl w:val="0"/>
        <w:tabs>
          <w:tab w:val="left" w:pos="240"/>
          <w:tab w:val="left" w:pos="460"/>
        </w:tabs>
        <w:autoSpaceDE w:val="0"/>
        <w:autoSpaceDN w:val="0"/>
        <w:adjustRightInd w:val="0"/>
        <w:spacing w:line="360" w:lineRule="auto"/>
        <w:rPr>
          <w:rFonts w:ascii="Arial" w:hAnsi="Arial" w:cs="Arial"/>
          <w:noProof w:val="0"/>
          <w:szCs w:val="24"/>
        </w:rPr>
      </w:pPr>
    </w:p>
    <w:p w:rsidR="0033588B" w:rsidRDefault="00F96D30" w:rsidP="00324B3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szCs w:val="24"/>
          <w:lang w:val="en-GB" w:eastAsia="en-GB"/>
        </w:rPr>
        <w:lastRenderedPageBreak/>
        <w:drawing>
          <wp:inline distT="0" distB="0" distL="0" distR="0">
            <wp:extent cx="5486400" cy="40379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4037965"/>
                    </a:xfrm>
                    <a:prstGeom prst="rect">
                      <a:avLst/>
                    </a:prstGeom>
                  </pic:spPr>
                </pic:pic>
              </a:graphicData>
            </a:graphic>
          </wp:inline>
        </w:drawing>
      </w:r>
    </w:p>
    <w:p w:rsidR="001F6FA2" w:rsidRDefault="00176233"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br/>
      </w:r>
      <w:r w:rsidR="0033588B" w:rsidRPr="00F96D30">
        <w:rPr>
          <w:rFonts w:ascii="Arial" w:hAnsi="Arial" w:cs="Arial"/>
          <w:b/>
          <w:noProof w:val="0"/>
          <w:szCs w:val="24"/>
          <w:u w:val="single"/>
        </w:rPr>
        <w:t>Note:</w:t>
      </w:r>
      <w:r w:rsidR="0033588B">
        <w:rPr>
          <w:rFonts w:ascii="Arial" w:hAnsi="Arial" w:cs="Arial"/>
          <w:noProof w:val="0"/>
          <w:szCs w:val="24"/>
        </w:rPr>
        <w:t xml:space="preserve"> Sometimes your fan page may very well fit into multiple categories, however Facebook only allows you to choose one type of Fan Page. Since there are no limits on the number of Fan Pages you can have within your account, just create multiple pages and direct link them to your main one!</w:t>
      </w:r>
    </w:p>
    <w:p w:rsidR="0033588B" w:rsidRDefault="0033588B"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br/>
      </w:r>
      <w:r w:rsidR="00F96D30">
        <w:rPr>
          <w:rFonts w:ascii="Arial" w:hAnsi="Arial" w:cs="Arial"/>
          <w:noProof w:val="0"/>
          <w:szCs w:val="24"/>
        </w:rPr>
        <w:t xml:space="preserve">You will need to enter in a bit more information about your Fan Page before it’s created.  In my example, when choosing the “Brand or Product” category, Facebook asks me to choose a sub-category, </w:t>
      </w:r>
      <w:r w:rsidR="002B22DE">
        <w:rPr>
          <w:rFonts w:ascii="Arial" w:hAnsi="Arial" w:cs="Arial"/>
          <w:noProof w:val="0"/>
          <w:szCs w:val="24"/>
        </w:rPr>
        <w:t xml:space="preserve">a page title </w:t>
      </w:r>
      <w:r w:rsidR="00F96D30">
        <w:rPr>
          <w:rFonts w:ascii="Arial" w:hAnsi="Arial" w:cs="Arial"/>
          <w:noProof w:val="0"/>
          <w:szCs w:val="24"/>
        </w:rPr>
        <w:t>and to agree to their terms before moving onto the next step.</w:t>
      </w:r>
    </w:p>
    <w:p w:rsidR="00F96D30" w:rsidRDefault="00F96D30" w:rsidP="00244844">
      <w:pPr>
        <w:widowControl w:val="0"/>
        <w:tabs>
          <w:tab w:val="left" w:pos="240"/>
          <w:tab w:val="left" w:pos="460"/>
        </w:tabs>
        <w:autoSpaceDE w:val="0"/>
        <w:autoSpaceDN w:val="0"/>
        <w:adjustRightInd w:val="0"/>
        <w:spacing w:line="360" w:lineRule="auto"/>
        <w:rPr>
          <w:rFonts w:ascii="Arial" w:hAnsi="Arial" w:cs="Arial"/>
          <w:noProof w:val="0"/>
          <w:szCs w:val="24"/>
        </w:rPr>
      </w:pPr>
    </w:p>
    <w:p w:rsidR="00F96D30" w:rsidRDefault="00F96D30" w:rsidP="00244844">
      <w:pPr>
        <w:widowControl w:val="0"/>
        <w:tabs>
          <w:tab w:val="left" w:pos="240"/>
          <w:tab w:val="left" w:pos="460"/>
        </w:tabs>
        <w:autoSpaceDE w:val="0"/>
        <w:autoSpaceDN w:val="0"/>
        <w:adjustRightInd w:val="0"/>
        <w:spacing w:line="360" w:lineRule="auto"/>
        <w:rPr>
          <w:rFonts w:ascii="Arial" w:hAnsi="Arial" w:cs="Arial"/>
          <w:noProof w:val="0"/>
          <w:szCs w:val="24"/>
        </w:rPr>
      </w:pPr>
    </w:p>
    <w:p w:rsidR="00F96D30" w:rsidRDefault="00F96D30" w:rsidP="00244844">
      <w:pPr>
        <w:widowControl w:val="0"/>
        <w:tabs>
          <w:tab w:val="left" w:pos="240"/>
          <w:tab w:val="left" w:pos="460"/>
        </w:tabs>
        <w:autoSpaceDE w:val="0"/>
        <w:autoSpaceDN w:val="0"/>
        <w:adjustRightInd w:val="0"/>
        <w:spacing w:line="360" w:lineRule="auto"/>
        <w:rPr>
          <w:rFonts w:ascii="Arial" w:hAnsi="Arial" w:cs="Arial"/>
          <w:noProof w:val="0"/>
          <w:szCs w:val="24"/>
        </w:rPr>
      </w:pPr>
    </w:p>
    <w:p w:rsidR="002B22DE" w:rsidRDefault="002B22DE"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lastRenderedPageBreak/>
        <w:t xml:space="preserve">When entering in a title for your Fan Page, you want to really </w:t>
      </w:r>
      <w:r w:rsidR="00E44F92">
        <w:rPr>
          <w:rFonts w:ascii="Arial" w:hAnsi="Arial" w:cs="Arial"/>
          <w:noProof w:val="0"/>
          <w:szCs w:val="24"/>
        </w:rPr>
        <w:t>use</w:t>
      </w:r>
      <w:r>
        <w:rPr>
          <w:rFonts w:ascii="Arial" w:hAnsi="Arial" w:cs="Arial"/>
          <w:noProof w:val="0"/>
          <w:szCs w:val="24"/>
        </w:rPr>
        <w:t xml:space="preserve"> this option effectively, by choosing a title that incorporates the </w:t>
      </w:r>
      <w:r w:rsidRPr="00E44F92">
        <w:rPr>
          <w:rFonts w:ascii="Arial" w:hAnsi="Arial" w:cs="Arial"/>
          <w:b/>
          <w:noProof w:val="0"/>
          <w:szCs w:val="24"/>
        </w:rPr>
        <w:t>keywords</w:t>
      </w:r>
      <w:r>
        <w:rPr>
          <w:rFonts w:ascii="Arial" w:hAnsi="Arial" w:cs="Arial"/>
          <w:noProof w:val="0"/>
          <w:szCs w:val="24"/>
        </w:rPr>
        <w:t xml:space="preserve"> you are targeting.</w:t>
      </w:r>
      <w:r>
        <w:rPr>
          <w:rFonts w:ascii="Arial" w:hAnsi="Arial" w:cs="Arial"/>
          <w:noProof w:val="0"/>
          <w:szCs w:val="24"/>
        </w:rPr>
        <w:br/>
      </w:r>
      <w:r>
        <w:rPr>
          <w:rFonts w:ascii="Arial" w:hAnsi="Arial" w:cs="Arial"/>
          <w:noProof w:val="0"/>
          <w:szCs w:val="24"/>
        </w:rPr>
        <w:br/>
        <w:t>Since Fan Pages tend to rank quickly in the major search engines, choosing appropriate keywords will help you gain better positioning and more exposure.</w:t>
      </w:r>
      <w:r>
        <w:rPr>
          <w:rFonts w:ascii="Arial" w:hAnsi="Arial" w:cs="Arial"/>
          <w:noProof w:val="0"/>
          <w:szCs w:val="24"/>
        </w:rPr>
        <w:br/>
      </w:r>
      <w:r>
        <w:rPr>
          <w:rFonts w:ascii="Arial" w:hAnsi="Arial" w:cs="Arial"/>
          <w:noProof w:val="0"/>
          <w:szCs w:val="24"/>
        </w:rPr>
        <w:br/>
        <w:t>In my example, since my Fan Page is about a new Private Label Membership site, I chose the title “</w:t>
      </w:r>
      <w:r w:rsidR="007150A0">
        <w:rPr>
          <w:rFonts w:ascii="Arial" w:hAnsi="Arial" w:cs="Arial"/>
          <w:noProof w:val="0"/>
          <w:szCs w:val="24"/>
        </w:rPr>
        <w:t>White Label Reports Private Label</w:t>
      </w:r>
      <w:r>
        <w:rPr>
          <w:rFonts w:ascii="Arial" w:hAnsi="Arial" w:cs="Arial"/>
          <w:noProof w:val="0"/>
          <w:szCs w:val="24"/>
        </w:rPr>
        <w:t>”, targeting both the keyword “</w:t>
      </w:r>
      <w:r w:rsidR="007150A0">
        <w:rPr>
          <w:rFonts w:ascii="Arial" w:hAnsi="Arial" w:cs="Arial"/>
          <w:noProof w:val="0"/>
          <w:szCs w:val="24"/>
        </w:rPr>
        <w:t>Private Label</w:t>
      </w:r>
      <w:r>
        <w:rPr>
          <w:rFonts w:ascii="Arial" w:hAnsi="Arial" w:cs="Arial"/>
          <w:noProof w:val="0"/>
          <w:szCs w:val="24"/>
        </w:rPr>
        <w:t>”, and my domain/product title, “</w:t>
      </w:r>
      <w:r w:rsidR="007150A0">
        <w:rPr>
          <w:rFonts w:ascii="Arial" w:hAnsi="Arial" w:cs="Arial"/>
          <w:noProof w:val="0"/>
          <w:szCs w:val="24"/>
        </w:rPr>
        <w:t>WhiteLabelReports.com</w:t>
      </w:r>
      <w:r>
        <w:rPr>
          <w:rFonts w:ascii="Arial" w:hAnsi="Arial" w:cs="Arial"/>
          <w:noProof w:val="0"/>
          <w:szCs w:val="24"/>
        </w:rPr>
        <w:t>”.</w:t>
      </w:r>
    </w:p>
    <w:p w:rsidR="002B22DE" w:rsidRDefault="002B22DE" w:rsidP="00244844">
      <w:pPr>
        <w:widowControl w:val="0"/>
        <w:tabs>
          <w:tab w:val="left" w:pos="240"/>
          <w:tab w:val="left" w:pos="460"/>
        </w:tabs>
        <w:autoSpaceDE w:val="0"/>
        <w:autoSpaceDN w:val="0"/>
        <w:adjustRightInd w:val="0"/>
        <w:spacing w:line="360" w:lineRule="auto"/>
        <w:rPr>
          <w:rFonts w:ascii="Arial" w:hAnsi="Arial" w:cs="Arial"/>
          <w:noProof w:val="0"/>
          <w:szCs w:val="24"/>
        </w:rPr>
      </w:pPr>
    </w:p>
    <w:p w:rsidR="00217D10" w:rsidRDefault="00C07D5B"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After choosing your page category and title, you will be taken to the main administration area for your Fan Page.  You will now spend time customizing your page to include information about your website or product</w:t>
      </w:r>
      <w:r w:rsidR="00217D10">
        <w:rPr>
          <w:rFonts w:ascii="Arial" w:hAnsi="Arial" w:cs="Arial"/>
          <w:noProof w:val="0"/>
          <w:szCs w:val="24"/>
        </w:rPr>
        <w:t>.</w:t>
      </w:r>
    </w:p>
    <w:p w:rsidR="00217D10" w:rsidRDefault="00217D10" w:rsidP="00244844">
      <w:pPr>
        <w:widowControl w:val="0"/>
        <w:tabs>
          <w:tab w:val="left" w:pos="240"/>
          <w:tab w:val="left" w:pos="460"/>
        </w:tabs>
        <w:autoSpaceDE w:val="0"/>
        <w:autoSpaceDN w:val="0"/>
        <w:adjustRightInd w:val="0"/>
        <w:spacing w:line="360" w:lineRule="auto"/>
        <w:rPr>
          <w:rFonts w:ascii="Arial" w:hAnsi="Arial" w:cs="Arial"/>
          <w:noProof w:val="0"/>
          <w:szCs w:val="24"/>
        </w:rPr>
      </w:pPr>
    </w:p>
    <w:p w:rsidR="00217D10" w:rsidRDefault="00217D10"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szCs w:val="24"/>
          <w:lang w:val="en-GB" w:eastAsia="en-GB"/>
        </w:rPr>
        <w:drawing>
          <wp:inline distT="0" distB="0" distL="0" distR="0">
            <wp:extent cx="5486400" cy="38684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3868420"/>
                    </a:xfrm>
                    <a:prstGeom prst="rect">
                      <a:avLst/>
                    </a:prstGeom>
                  </pic:spPr>
                </pic:pic>
              </a:graphicData>
            </a:graphic>
          </wp:inline>
        </w:drawing>
      </w:r>
      <w:r>
        <w:rPr>
          <w:rFonts w:ascii="Arial" w:hAnsi="Arial" w:cs="Arial"/>
          <w:noProof w:val="0"/>
          <w:szCs w:val="24"/>
        </w:rPr>
        <w:br/>
      </w:r>
      <w:r>
        <w:rPr>
          <w:rFonts w:ascii="Arial" w:hAnsi="Arial" w:cs="Arial"/>
          <w:noProof w:val="0"/>
          <w:szCs w:val="24"/>
        </w:rPr>
        <w:lastRenderedPageBreak/>
        <w:br/>
        <w:t>The first thing I do is add an image that represents my product.  Images capture attention, and help to demonstrate what your page is about.</w:t>
      </w:r>
    </w:p>
    <w:p w:rsidR="00217D10" w:rsidRDefault="00217D10" w:rsidP="00244844">
      <w:pPr>
        <w:widowControl w:val="0"/>
        <w:tabs>
          <w:tab w:val="left" w:pos="240"/>
          <w:tab w:val="left" w:pos="460"/>
        </w:tabs>
        <w:autoSpaceDE w:val="0"/>
        <w:autoSpaceDN w:val="0"/>
        <w:adjustRightInd w:val="0"/>
        <w:spacing w:line="360" w:lineRule="auto"/>
        <w:rPr>
          <w:rFonts w:ascii="Arial" w:hAnsi="Arial" w:cs="Arial"/>
          <w:noProof w:val="0"/>
          <w:szCs w:val="24"/>
        </w:rPr>
      </w:pPr>
    </w:p>
    <w:p w:rsidR="00217D10" w:rsidRDefault="00217D10"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 xml:space="preserve">Click “Upload Image” from your main Fan Page, choose an image from your computer and upload to your page.  If you don’t have an image that represents your product or website, you can use stock photo from sites like </w:t>
      </w:r>
      <w:hyperlink r:id="rId11" w:history="1">
        <w:r w:rsidRPr="002951D5">
          <w:rPr>
            <w:rStyle w:val="Hyperlink"/>
            <w:rFonts w:ascii="Arial" w:hAnsi="Arial" w:cs="Arial"/>
            <w:noProof w:val="0"/>
            <w:szCs w:val="24"/>
          </w:rPr>
          <w:t>www.Dreamstime.com</w:t>
        </w:r>
      </w:hyperlink>
      <w:r>
        <w:rPr>
          <w:rFonts w:ascii="Arial" w:hAnsi="Arial" w:cs="Arial"/>
          <w:noProof w:val="0"/>
          <w:szCs w:val="24"/>
        </w:rPr>
        <w:t xml:space="preserve"> or </w:t>
      </w:r>
      <w:hyperlink r:id="rId12" w:history="1">
        <w:r w:rsidRPr="002951D5">
          <w:rPr>
            <w:rStyle w:val="Hyperlink"/>
            <w:rFonts w:ascii="Arial" w:hAnsi="Arial" w:cs="Arial"/>
            <w:noProof w:val="0"/>
            <w:szCs w:val="24"/>
          </w:rPr>
          <w:t>www.BigStockPhoto.com</w:t>
        </w:r>
      </w:hyperlink>
    </w:p>
    <w:p w:rsidR="00217D10" w:rsidRDefault="00217D10" w:rsidP="00244844">
      <w:pPr>
        <w:widowControl w:val="0"/>
        <w:tabs>
          <w:tab w:val="left" w:pos="240"/>
          <w:tab w:val="left" w:pos="460"/>
        </w:tabs>
        <w:autoSpaceDE w:val="0"/>
        <w:autoSpaceDN w:val="0"/>
        <w:adjustRightInd w:val="0"/>
        <w:spacing w:line="360" w:lineRule="auto"/>
        <w:rPr>
          <w:rFonts w:ascii="Arial" w:hAnsi="Arial" w:cs="Arial"/>
          <w:noProof w:val="0"/>
          <w:szCs w:val="24"/>
        </w:rPr>
      </w:pPr>
    </w:p>
    <w:p w:rsidR="0079678A" w:rsidRDefault="00217D10"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 xml:space="preserve">Or, you could hire a graphic designer to create an e-cover that you can use in all of your marketing campaigns, as well as your own website or blog.  I recommend </w:t>
      </w:r>
      <w:hyperlink r:id="rId13" w:history="1">
        <w:r w:rsidRPr="002951D5">
          <w:rPr>
            <w:rStyle w:val="Hyperlink"/>
            <w:rFonts w:ascii="Arial" w:hAnsi="Arial" w:cs="Arial"/>
            <w:noProof w:val="0"/>
            <w:szCs w:val="24"/>
          </w:rPr>
          <w:t>http://www.Minisite911.com</w:t>
        </w:r>
      </w:hyperlink>
      <w:r>
        <w:rPr>
          <w:rFonts w:ascii="Arial" w:hAnsi="Arial" w:cs="Arial"/>
          <w:noProof w:val="0"/>
          <w:szCs w:val="24"/>
        </w:rPr>
        <w:t xml:space="preserve"> or </w:t>
      </w:r>
      <w:hyperlink r:id="rId14" w:history="1">
        <w:r w:rsidR="0079678A" w:rsidRPr="002951D5">
          <w:rPr>
            <w:rStyle w:val="Hyperlink"/>
            <w:rFonts w:ascii="Arial" w:hAnsi="Arial" w:cs="Arial"/>
            <w:noProof w:val="0"/>
            <w:szCs w:val="24"/>
          </w:rPr>
          <w:t>http://www.madetoconvert.com</w:t>
        </w:r>
      </w:hyperlink>
      <w:r w:rsidR="0079678A">
        <w:rPr>
          <w:rFonts w:ascii="Arial" w:hAnsi="Arial" w:cs="Arial"/>
          <w:noProof w:val="0"/>
          <w:szCs w:val="24"/>
        </w:rPr>
        <w:br/>
      </w:r>
      <w:r w:rsidR="0079678A">
        <w:rPr>
          <w:rFonts w:ascii="Arial" w:hAnsi="Arial" w:cs="Arial"/>
          <w:noProof w:val="0"/>
          <w:szCs w:val="24"/>
        </w:rPr>
        <w:br/>
        <w:t>After uploading your image, Facebook will suggest a series of steps including “Inviting Friends”, “Tell Your Fans”, and “Post Status Updates”.</w:t>
      </w:r>
      <w:r w:rsidR="0079678A">
        <w:rPr>
          <w:rFonts w:ascii="Arial" w:hAnsi="Arial" w:cs="Arial"/>
          <w:noProof w:val="0"/>
          <w:szCs w:val="24"/>
        </w:rPr>
        <w:br/>
      </w:r>
      <w:r w:rsidR="0079678A">
        <w:rPr>
          <w:rFonts w:ascii="Arial" w:hAnsi="Arial" w:cs="Arial"/>
          <w:noProof w:val="0"/>
          <w:szCs w:val="24"/>
        </w:rPr>
        <w:br/>
        <w:t>Before you start advertising your Fan page however</w:t>
      </w:r>
      <w:r w:rsidR="005D027F">
        <w:rPr>
          <w:rFonts w:ascii="Arial" w:hAnsi="Arial" w:cs="Arial"/>
          <w:noProof w:val="0"/>
          <w:szCs w:val="24"/>
        </w:rPr>
        <w:t>, you</w:t>
      </w:r>
      <w:r w:rsidR="0079678A">
        <w:rPr>
          <w:rFonts w:ascii="Arial" w:hAnsi="Arial" w:cs="Arial"/>
          <w:noProof w:val="0"/>
          <w:szCs w:val="24"/>
        </w:rPr>
        <w:t xml:space="preserve"> should complete the page “profile” which includes a brief description.</w:t>
      </w:r>
      <w:r w:rsidR="0079678A">
        <w:rPr>
          <w:rFonts w:ascii="Arial" w:hAnsi="Arial" w:cs="Arial"/>
          <w:noProof w:val="0"/>
          <w:szCs w:val="24"/>
        </w:rPr>
        <w:br/>
      </w:r>
      <w:r w:rsidR="0079678A">
        <w:rPr>
          <w:rFonts w:ascii="Arial" w:hAnsi="Arial" w:cs="Arial"/>
          <w:noProof w:val="0"/>
          <w:szCs w:val="24"/>
        </w:rPr>
        <w:br/>
        <w:t>Click on “Edit Info” which appears directly underneath the title of your Fan Page as shown below:</w:t>
      </w:r>
      <w:r w:rsidR="0079678A">
        <w:rPr>
          <w:rFonts w:ascii="Arial" w:hAnsi="Arial" w:cs="Arial"/>
          <w:noProof w:val="0"/>
          <w:szCs w:val="24"/>
        </w:rPr>
        <w:br/>
      </w:r>
      <w:r w:rsidR="0079678A">
        <w:rPr>
          <w:rFonts w:ascii="Arial" w:hAnsi="Arial" w:cs="Arial"/>
          <w:noProof w:val="0"/>
          <w:szCs w:val="24"/>
        </w:rPr>
        <w:br/>
      </w:r>
      <w:r w:rsidR="0079678A">
        <w:rPr>
          <w:rFonts w:ascii="Arial" w:hAnsi="Arial" w:cs="Arial"/>
          <w:szCs w:val="24"/>
          <w:lang w:val="en-GB" w:eastAsia="en-GB"/>
        </w:rPr>
        <w:drawing>
          <wp:inline distT="0" distB="0" distL="0" distR="0">
            <wp:extent cx="5486400" cy="8947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894715"/>
                    </a:xfrm>
                    <a:prstGeom prst="rect">
                      <a:avLst/>
                    </a:prstGeom>
                  </pic:spPr>
                </pic:pic>
              </a:graphicData>
            </a:graphic>
          </wp:inline>
        </w:drawing>
      </w:r>
    </w:p>
    <w:p w:rsidR="0079678A" w:rsidRDefault="0079678A" w:rsidP="00244844">
      <w:pPr>
        <w:widowControl w:val="0"/>
        <w:tabs>
          <w:tab w:val="left" w:pos="240"/>
          <w:tab w:val="left" w:pos="460"/>
        </w:tabs>
        <w:autoSpaceDE w:val="0"/>
        <w:autoSpaceDN w:val="0"/>
        <w:adjustRightInd w:val="0"/>
        <w:spacing w:line="360" w:lineRule="auto"/>
        <w:rPr>
          <w:rFonts w:ascii="Arial" w:hAnsi="Arial" w:cs="Arial"/>
          <w:noProof w:val="0"/>
          <w:szCs w:val="24"/>
        </w:rPr>
      </w:pPr>
    </w:p>
    <w:p w:rsidR="00BB4565" w:rsidRDefault="0079678A"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 xml:space="preserve">You will see all sorts of form fields, including Address, About, Company Overview, Description, Mission Statement, and even an area for you to include a </w:t>
      </w:r>
      <w:r>
        <w:rPr>
          <w:rFonts w:ascii="Arial" w:hAnsi="Arial" w:cs="Arial"/>
          <w:noProof w:val="0"/>
          <w:szCs w:val="24"/>
        </w:rPr>
        <w:lastRenderedPageBreak/>
        <w:t>direct link to your website.</w:t>
      </w:r>
      <w:r w:rsidR="00E94907">
        <w:rPr>
          <w:rFonts w:ascii="Arial" w:hAnsi="Arial" w:cs="Arial"/>
          <w:noProof w:val="0"/>
          <w:szCs w:val="24"/>
        </w:rPr>
        <w:br/>
      </w:r>
      <w:r w:rsidR="00E94907">
        <w:rPr>
          <w:rFonts w:ascii="Arial" w:hAnsi="Arial" w:cs="Arial"/>
          <w:noProof w:val="0"/>
          <w:szCs w:val="24"/>
        </w:rPr>
        <w:br/>
        <w:t>When creating my Fan Page, I pay close attention to:</w:t>
      </w:r>
      <w:r w:rsidR="00E94907">
        <w:rPr>
          <w:rFonts w:ascii="Arial" w:hAnsi="Arial" w:cs="Arial"/>
          <w:noProof w:val="0"/>
          <w:szCs w:val="24"/>
        </w:rPr>
        <w:br/>
      </w:r>
      <w:r w:rsidR="00E94907">
        <w:rPr>
          <w:rFonts w:ascii="Arial" w:hAnsi="Arial" w:cs="Arial"/>
          <w:noProof w:val="0"/>
          <w:szCs w:val="24"/>
        </w:rPr>
        <w:br/>
      </w:r>
      <w:r w:rsidR="00E94907" w:rsidRPr="00450AC0">
        <w:rPr>
          <w:rFonts w:ascii="Arial" w:hAnsi="Arial" w:cs="Arial"/>
          <w:b/>
          <w:noProof w:val="0"/>
          <w:szCs w:val="24"/>
        </w:rPr>
        <w:t>Name</w:t>
      </w:r>
      <w:r w:rsidR="00E94907">
        <w:rPr>
          <w:rFonts w:ascii="Arial" w:hAnsi="Arial" w:cs="Arial"/>
          <w:noProof w:val="0"/>
          <w:szCs w:val="24"/>
        </w:rPr>
        <w:t xml:space="preserve"> – this is the title of your Fan Page and again, you want to incorporate keywords that are relevant to your page theme, and will help you attract </w:t>
      </w:r>
      <w:r w:rsidR="005D027F">
        <w:rPr>
          <w:rFonts w:ascii="Arial" w:hAnsi="Arial" w:cs="Arial"/>
          <w:noProof w:val="0"/>
          <w:szCs w:val="24"/>
        </w:rPr>
        <w:t>targeted visitors</w:t>
      </w:r>
      <w:r w:rsidR="00E94907">
        <w:rPr>
          <w:rFonts w:ascii="Arial" w:hAnsi="Arial" w:cs="Arial"/>
          <w:noProof w:val="0"/>
          <w:szCs w:val="24"/>
        </w:rPr>
        <w:t xml:space="preserve"> directly from the search engines.</w:t>
      </w:r>
      <w:r w:rsidR="00E94907">
        <w:rPr>
          <w:rFonts w:ascii="Arial" w:hAnsi="Arial" w:cs="Arial"/>
          <w:noProof w:val="0"/>
          <w:szCs w:val="24"/>
        </w:rPr>
        <w:br/>
      </w:r>
      <w:r w:rsidR="00E94907">
        <w:rPr>
          <w:rFonts w:ascii="Arial" w:hAnsi="Arial" w:cs="Arial"/>
          <w:noProof w:val="0"/>
          <w:szCs w:val="24"/>
        </w:rPr>
        <w:br/>
      </w:r>
      <w:r w:rsidR="00E94907" w:rsidRPr="00450AC0">
        <w:rPr>
          <w:rFonts w:ascii="Arial" w:hAnsi="Arial" w:cs="Arial"/>
          <w:b/>
          <w:noProof w:val="0"/>
          <w:szCs w:val="24"/>
        </w:rPr>
        <w:t>Address</w:t>
      </w:r>
      <w:r w:rsidR="00E94907">
        <w:rPr>
          <w:rFonts w:ascii="Arial" w:hAnsi="Arial" w:cs="Arial"/>
          <w:noProof w:val="0"/>
          <w:szCs w:val="24"/>
        </w:rPr>
        <w:t xml:space="preserve"> – I skip this, because my business isn’t local. If you are creating a Fan Page around a local business or service, you will want to add your company address and telephone number in the appropriate fields.</w:t>
      </w:r>
      <w:r w:rsidR="00E94907">
        <w:rPr>
          <w:rFonts w:ascii="Arial" w:hAnsi="Arial" w:cs="Arial"/>
          <w:noProof w:val="0"/>
          <w:szCs w:val="24"/>
        </w:rPr>
        <w:br/>
      </w:r>
      <w:r w:rsidR="00E94907">
        <w:rPr>
          <w:rFonts w:ascii="Arial" w:hAnsi="Arial" w:cs="Arial"/>
          <w:noProof w:val="0"/>
          <w:szCs w:val="24"/>
        </w:rPr>
        <w:br/>
      </w:r>
      <w:r w:rsidR="00E94907" w:rsidRPr="00450AC0">
        <w:rPr>
          <w:rFonts w:ascii="Arial" w:hAnsi="Arial" w:cs="Arial"/>
          <w:b/>
          <w:noProof w:val="0"/>
          <w:szCs w:val="24"/>
        </w:rPr>
        <w:t>About:</w:t>
      </w:r>
      <w:r w:rsidR="00E94907">
        <w:rPr>
          <w:rFonts w:ascii="Arial" w:hAnsi="Arial" w:cs="Arial"/>
          <w:noProof w:val="0"/>
          <w:szCs w:val="24"/>
        </w:rPr>
        <w:t xml:space="preserve">  Enter in a brief description about what your page is about (just 1 line here). Example:  Private Label Resources, or Dog Training Tips.</w:t>
      </w:r>
      <w:r>
        <w:rPr>
          <w:rFonts w:ascii="Arial" w:hAnsi="Arial" w:cs="Arial"/>
          <w:noProof w:val="0"/>
          <w:szCs w:val="24"/>
        </w:rPr>
        <w:br/>
      </w:r>
      <w:r>
        <w:rPr>
          <w:rFonts w:ascii="Arial" w:hAnsi="Arial" w:cs="Arial"/>
          <w:noProof w:val="0"/>
          <w:szCs w:val="24"/>
        </w:rPr>
        <w:br/>
        <w:t>Depending on what your Fan Page is about, you might not need all of these profile fields, so just skip the ones that you don’t feel are necessary.  Make sure to include a direct URL in the “Website” field, and a 3-4 line description of what your product, service or website is about within the “Description” box.</w:t>
      </w:r>
      <w:r w:rsidR="00BB4565">
        <w:rPr>
          <w:rFonts w:ascii="Arial" w:hAnsi="Arial" w:cs="Arial"/>
          <w:noProof w:val="0"/>
          <w:szCs w:val="24"/>
        </w:rPr>
        <w:br/>
      </w:r>
      <w:r w:rsidR="00BB4565">
        <w:rPr>
          <w:rFonts w:ascii="Arial" w:hAnsi="Arial" w:cs="Arial"/>
          <w:noProof w:val="0"/>
          <w:szCs w:val="24"/>
        </w:rPr>
        <w:br/>
      </w:r>
      <w:r w:rsidR="00BB4565" w:rsidRPr="00450AC0">
        <w:rPr>
          <w:rFonts w:ascii="Arial" w:hAnsi="Arial" w:cs="Arial"/>
          <w:b/>
          <w:noProof w:val="0"/>
          <w:szCs w:val="24"/>
        </w:rPr>
        <w:t>Description</w:t>
      </w:r>
      <w:r w:rsidR="00BB4565">
        <w:rPr>
          <w:rFonts w:ascii="Arial" w:hAnsi="Arial" w:cs="Arial"/>
          <w:noProof w:val="0"/>
          <w:szCs w:val="24"/>
        </w:rPr>
        <w:t>:  This is where you can outline what your page, website or product is about.  In my example, I use this area to describe my private label membership site, including keywords that will help my Fan Page gain a higher ranking in the search engines for my targeted keywords.</w:t>
      </w:r>
      <w:r w:rsidR="00BB4565">
        <w:rPr>
          <w:rFonts w:ascii="Arial" w:hAnsi="Arial" w:cs="Arial"/>
          <w:noProof w:val="0"/>
          <w:szCs w:val="24"/>
        </w:rPr>
        <w:br/>
      </w:r>
      <w:r w:rsidR="00BB4565">
        <w:rPr>
          <w:rFonts w:ascii="Arial" w:hAnsi="Arial" w:cs="Arial"/>
          <w:noProof w:val="0"/>
          <w:szCs w:val="24"/>
        </w:rPr>
        <w:br/>
      </w:r>
      <w:r w:rsidR="00BB4565" w:rsidRPr="00450AC0">
        <w:rPr>
          <w:rFonts w:ascii="Arial" w:hAnsi="Arial" w:cs="Arial"/>
          <w:b/>
          <w:noProof w:val="0"/>
          <w:szCs w:val="24"/>
        </w:rPr>
        <w:t>Mission</w:t>
      </w:r>
      <w:r w:rsidR="00BB4565">
        <w:rPr>
          <w:rFonts w:ascii="Arial" w:hAnsi="Arial" w:cs="Arial"/>
          <w:noProof w:val="0"/>
          <w:szCs w:val="24"/>
        </w:rPr>
        <w:t xml:space="preserve"> – While most people leave this blank, I take advantage of the opportunity to incorporate a strong message that really connects with my target audience. </w:t>
      </w:r>
      <w:r w:rsidR="00BB4565">
        <w:rPr>
          <w:rFonts w:ascii="Arial" w:hAnsi="Arial" w:cs="Arial"/>
          <w:noProof w:val="0"/>
          <w:szCs w:val="24"/>
        </w:rPr>
        <w:br/>
      </w:r>
      <w:r w:rsidR="00BB4565">
        <w:rPr>
          <w:rFonts w:ascii="Arial" w:hAnsi="Arial" w:cs="Arial"/>
          <w:noProof w:val="0"/>
          <w:szCs w:val="24"/>
        </w:rPr>
        <w:br/>
      </w:r>
      <w:r w:rsidR="00BB4565">
        <w:rPr>
          <w:rFonts w:ascii="Arial" w:hAnsi="Arial" w:cs="Arial"/>
          <w:noProof w:val="0"/>
          <w:szCs w:val="24"/>
        </w:rPr>
        <w:lastRenderedPageBreak/>
        <w:t xml:space="preserve">In my example, my mission statement includes:  </w:t>
      </w:r>
      <w:r w:rsidR="00BB4565" w:rsidRPr="00450AC0">
        <w:rPr>
          <w:rFonts w:ascii="Arial" w:hAnsi="Arial" w:cs="Arial"/>
          <w:i/>
          <w:noProof w:val="0"/>
          <w:szCs w:val="24"/>
        </w:rPr>
        <w:t xml:space="preserve">Our mission is to provide exceptional value to our members </w:t>
      </w:r>
      <w:r w:rsidR="00450AC0">
        <w:rPr>
          <w:rFonts w:ascii="Arial" w:hAnsi="Arial" w:cs="Arial"/>
          <w:i/>
          <w:noProof w:val="0"/>
          <w:szCs w:val="24"/>
        </w:rPr>
        <w:t>with our premium private label releases that</w:t>
      </w:r>
      <w:r w:rsidR="00BB4565" w:rsidRPr="00450AC0">
        <w:rPr>
          <w:rFonts w:ascii="Arial" w:hAnsi="Arial" w:cs="Arial"/>
          <w:i/>
          <w:noProof w:val="0"/>
          <w:szCs w:val="24"/>
        </w:rPr>
        <w:t xml:space="preserve"> help our customers build targeted email lists in a variety of profitable markets.</w:t>
      </w:r>
      <w:r w:rsidR="00BB4565">
        <w:rPr>
          <w:rFonts w:ascii="Arial" w:hAnsi="Arial" w:cs="Arial"/>
          <w:noProof w:val="0"/>
          <w:szCs w:val="24"/>
        </w:rPr>
        <w:br/>
      </w:r>
      <w:r w:rsidR="00BB4565">
        <w:rPr>
          <w:rFonts w:ascii="Arial" w:hAnsi="Arial" w:cs="Arial"/>
          <w:noProof w:val="0"/>
          <w:szCs w:val="24"/>
        </w:rPr>
        <w:br/>
      </w:r>
      <w:r w:rsidR="00BB4565" w:rsidRPr="00450AC0">
        <w:rPr>
          <w:rFonts w:ascii="Arial" w:hAnsi="Arial" w:cs="Arial"/>
          <w:b/>
          <w:noProof w:val="0"/>
          <w:szCs w:val="24"/>
        </w:rPr>
        <w:t>Awards</w:t>
      </w:r>
      <w:r w:rsidR="00BB4565">
        <w:rPr>
          <w:rFonts w:ascii="Arial" w:hAnsi="Arial" w:cs="Arial"/>
          <w:noProof w:val="0"/>
          <w:szCs w:val="24"/>
        </w:rPr>
        <w:t xml:space="preserve"> – Leave blank if your website has not received awards.</w:t>
      </w:r>
      <w:r w:rsidR="00BB4565">
        <w:rPr>
          <w:rFonts w:ascii="Arial" w:hAnsi="Arial" w:cs="Arial"/>
          <w:noProof w:val="0"/>
          <w:szCs w:val="24"/>
        </w:rPr>
        <w:br/>
      </w:r>
      <w:r w:rsidR="00BB4565" w:rsidRPr="00293A1C">
        <w:rPr>
          <w:rFonts w:ascii="Arial" w:hAnsi="Arial" w:cs="Arial"/>
          <w:b/>
          <w:noProof w:val="0"/>
          <w:szCs w:val="24"/>
        </w:rPr>
        <w:br/>
        <w:t>Products</w:t>
      </w:r>
      <w:r w:rsidR="00BB4565">
        <w:rPr>
          <w:rFonts w:ascii="Arial" w:hAnsi="Arial" w:cs="Arial"/>
          <w:noProof w:val="0"/>
          <w:szCs w:val="24"/>
        </w:rPr>
        <w:t xml:space="preserve"> :  Use this space to include product titles or services that you are offering.</w:t>
      </w:r>
      <w:r w:rsidR="00BB4565">
        <w:rPr>
          <w:rFonts w:ascii="Arial" w:hAnsi="Arial" w:cs="Arial"/>
          <w:noProof w:val="0"/>
          <w:szCs w:val="24"/>
        </w:rPr>
        <w:br/>
      </w:r>
      <w:r w:rsidR="00BB4565">
        <w:rPr>
          <w:rFonts w:ascii="Arial" w:hAnsi="Arial" w:cs="Arial"/>
          <w:noProof w:val="0"/>
          <w:szCs w:val="24"/>
        </w:rPr>
        <w:br/>
      </w:r>
      <w:r w:rsidR="00BB4565" w:rsidRPr="00293A1C">
        <w:rPr>
          <w:rFonts w:ascii="Arial" w:hAnsi="Arial" w:cs="Arial"/>
          <w:b/>
          <w:noProof w:val="0"/>
          <w:szCs w:val="24"/>
        </w:rPr>
        <w:t>Email</w:t>
      </w:r>
      <w:r w:rsidR="00BB4565">
        <w:rPr>
          <w:rFonts w:ascii="Arial" w:hAnsi="Arial" w:cs="Arial"/>
          <w:noProof w:val="0"/>
          <w:szCs w:val="24"/>
        </w:rPr>
        <w:t xml:space="preserve"> – This email will be visible to all your fans, so make sure to include an email address that you don’t mind people using!</w:t>
      </w:r>
      <w:r w:rsidR="00BB4565">
        <w:rPr>
          <w:rFonts w:ascii="Arial" w:hAnsi="Arial" w:cs="Arial"/>
          <w:noProof w:val="0"/>
          <w:szCs w:val="24"/>
        </w:rPr>
        <w:br/>
      </w:r>
      <w:r w:rsidR="00BB4565">
        <w:rPr>
          <w:rFonts w:ascii="Arial" w:hAnsi="Arial" w:cs="Arial"/>
          <w:noProof w:val="0"/>
          <w:szCs w:val="24"/>
        </w:rPr>
        <w:br/>
      </w:r>
      <w:r w:rsidR="00BB4565" w:rsidRPr="00293A1C">
        <w:rPr>
          <w:rFonts w:ascii="Arial" w:hAnsi="Arial" w:cs="Arial"/>
          <w:b/>
          <w:noProof w:val="0"/>
          <w:szCs w:val="24"/>
        </w:rPr>
        <w:t>Phone</w:t>
      </w:r>
      <w:r w:rsidR="00BB4565">
        <w:rPr>
          <w:rFonts w:ascii="Arial" w:hAnsi="Arial" w:cs="Arial"/>
          <w:noProof w:val="0"/>
          <w:szCs w:val="24"/>
        </w:rPr>
        <w:t xml:space="preserve"> – Providing a phone number will help to build trust within your market. If you are uncomfortable providing your home or office number, I recommend setting up a toll-free account with </w:t>
      </w:r>
      <w:hyperlink r:id="rId16" w:history="1">
        <w:r w:rsidR="00BB4565" w:rsidRPr="002951D5">
          <w:rPr>
            <w:rStyle w:val="Hyperlink"/>
            <w:rFonts w:ascii="Arial" w:hAnsi="Arial" w:cs="Arial"/>
            <w:noProof w:val="0"/>
            <w:szCs w:val="24"/>
          </w:rPr>
          <w:t>http://www.Grasshopper.com</w:t>
        </w:r>
      </w:hyperlink>
      <w:r w:rsidR="00BB4565">
        <w:rPr>
          <w:rFonts w:ascii="Arial" w:hAnsi="Arial" w:cs="Arial"/>
          <w:noProof w:val="0"/>
          <w:szCs w:val="24"/>
        </w:rPr>
        <w:t xml:space="preserve">  (formerly, GotVMail.com). I’ve been using this service for a number of years and not only is it very easy to use, it’s very affordable. You will have your very own dedicated toll free phone number within a few minutes of creating your account.</w:t>
      </w:r>
    </w:p>
    <w:p w:rsidR="0079678A" w:rsidRDefault="00450AC0"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br/>
      </w:r>
      <w:r w:rsidRPr="00293A1C">
        <w:rPr>
          <w:rFonts w:ascii="Arial" w:hAnsi="Arial" w:cs="Arial"/>
          <w:b/>
          <w:noProof w:val="0"/>
          <w:szCs w:val="24"/>
        </w:rPr>
        <w:t>Website</w:t>
      </w:r>
      <w:r>
        <w:rPr>
          <w:rFonts w:ascii="Arial" w:hAnsi="Arial" w:cs="Arial"/>
          <w:noProof w:val="0"/>
          <w:szCs w:val="24"/>
        </w:rPr>
        <w:t>: Include your website URL here.</w:t>
      </w:r>
      <w:r w:rsidR="0079678A">
        <w:rPr>
          <w:rFonts w:ascii="Arial" w:hAnsi="Arial" w:cs="Arial"/>
          <w:noProof w:val="0"/>
          <w:szCs w:val="24"/>
        </w:rPr>
        <w:br/>
      </w:r>
      <w:r w:rsidR="00E94907">
        <w:rPr>
          <w:rFonts w:ascii="Arial" w:hAnsi="Arial" w:cs="Arial"/>
          <w:noProof w:val="0"/>
          <w:szCs w:val="24"/>
        </w:rPr>
        <w:br/>
        <w:t>Remember to s</w:t>
      </w:r>
      <w:r w:rsidR="0079678A">
        <w:rPr>
          <w:rFonts w:ascii="Arial" w:hAnsi="Arial" w:cs="Arial"/>
          <w:noProof w:val="0"/>
          <w:szCs w:val="24"/>
        </w:rPr>
        <w:t>ave your changes!</w:t>
      </w:r>
      <w:r w:rsidR="0079678A">
        <w:rPr>
          <w:rFonts w:ascii="Arial" w:hAnsi="Arial" w:cs="Arial"/>
          <w:noProof w:val="0"/>
          <w:szCs w:val="24"/>
        </w:rPr>
        <w:br/>
      </w:r>
      <w:r w:rsidR="0079678A">
        <w:rPr>
          <w:rFonts w:ascii="Arial" w:hAnsi="Arial" w:cs="Arial"/>
          <w:noProof w:val="0"/>
          <w:szCs w:val="24"/>
        </w:rPr>
        <w:br/>
      </w:r>
      <w:r w:rsidR="0079678A" w:rsidRPr="00E94907">
        <w:rPr>
          <w:rFonts w:ascii="Arial" w:hAnsi="Arial" w:cs="Arial"/>
          <w:b/>
          <w:noProof w:val="0"/>
          <w:szCs w:val="24"/>
          <w:u w:val="single"/>
        </w:rPr>
        <w:t>Note:</w:t>
      </w:r>
      <w:r w:rsidR="0079678A">
        <w:rPr>
          <w:rFonts w:ascii="Arial" w:hAnsi="Arial" w:cs="Arial"/>
          <w:noProof w:val="0"/>
          <w:szCs w:val="24"/>
        </w:rPr>
        <w:t xml:space="preserve"> You can return to this area at any time should you want to modify the details, or add more information about your Fan Page. </w:t>
      </w:r>
      <w:r w:rsidR="00293A1C">
        <w:rPr>
          <w:rFonts w:ascii="Arial" w:hAnsi="Arial" w:cs="Arial"/>
          <w:noProof w:val="0"/>
          <w:szCs w:val="24"/>
        </w:rPr>
        <w:t xml:space="preserve"> In addition, you can edit your category from this page, and will be given access to additional sub-categories that weren’t available when first creating your Fan Page.</w:t>
      </w:r>
    </w:p>
    <w:p w:rsidR="0079678A" w:rsidRDefault="0079678A" w:rsidP="00244844">
      <w:pPr>
        <w:widowControl w:val="0"/>
        <w:tabs>
          <w:tab w:val="left" w:pos="240"/>
          <w:tab w:val="left" w:pos="460"/>
        </w:tabs>
        <w:autoSpaceDE w:val="0"/>
        <w:autoSpaceDN w:val="0"/>
        <w:adjustRightInd w:val="0"/>
        <w:spacing w:line="360" w:lineRule="auto"/>
        <w:rPr>
          <w:rFonts w:ascii="Arial" w:hAnsi="Arial" w:cs="Arial"/>
          <w:noProof w:val="0"/>
          <w:szCs w:val="24"/>
        </w:rPr>
      </w:pPr>
    </w:p>
    <w:p w:rsidR="0079678A" w:rsidRDefault="0079678A"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 xml:space="preserve">You should also spend time adding a bit of content to your page so that those </w:t>
      </w:r>
      <w:r>
        <w:rPr>
          <w:rFonts w:ascii="Arial" w:hAnsi="Arial" w:cs="Arial"/>
          <w:noProof w:val="0"/>
          <w:szCs w:val="24"/>
        </w:rPr>
        <w:lastRenderedPageBreak/>
        <w:t>landing on your fan page are able t</w:t>
      </w:r>
      <w:r w:rsidR="005D027F">
        <w:rPr>
          <w:rFonts w:ascii="Arial" w:hAnsi="Arial" w:cs="Arial"/>
          <w:noProof w:val="0"/>
          <w:szCs w:val="24"/>
        </w:rPr>
        <w:t>o evaluate what you are offering. The key to a successful fan gate is to offer something of significant value that is clearly targeted towards a SPECIFIC audience</w:t>
      </w:r>
      <w:r>
        <w:rPr>
          <w:rFonts w:ascii="Arial" w:hAnsi="Arial" w:cs="Arial"/>
          <w:noProof w:val="0"/>
          <w:szCs w:val="24"/>
        </w:rPr>
        <w:t>.</w:t>
      </w:r>
      <w:r w:rsidR="005D027F">
        <w:rPr>
          <w:rFonts w:ascii="Arial" w:hAnsi="Arial" w:cs="Arial"/>
          <w:noProof w:val="0"/>
          <w:szCs w:val="24"/>
        </w:rPr>
        <w:br/>
      </w:r>
      <w:r w:rsidR="005D027F">
        <w:rPr>
          <w:rFonts w:ascii="Arial" w:hAnsi="Arial" w:cs="Arial"/>
          <w:noProof w:val="0"/>
          <w:szCs w:val="24"/>
        </w:rPr>
        <w:br/>
        <w:t>For example, if you are involved in the work at home industry, you could offer those who ‘like’ your fan page with a free list of work at home job opportunities, or a condensed report or guide that helps them find out more about telecommuting jobs and opportunities.</w:t>
      </w:r>
      <w:r w:rsidR="005D027F">
        <w:rPr>
          <w:rFonts w:ascii="Arial" w:hAnsi="Arial" w:cs="Arial"/>
          <w:noProof w:val="0"/>
          <w:szCs w:val="24"/>
        </w:rPr>
        <w:br/>
      </w:r>
      <w:r w:rsidR="005D027F">
        <w:rPr>
          <w:rFonts w:ascii="Arial" w:hAnsi="Arial" w:cs="Arial"/>
          <w:noProof w:val="0"/>
          <w:szCs w:val="24"/>
        </w:rPr>
        <w:br/>
        <w:t>Just make sure that your incentive offer is relevant and is something that your target audience will be interested in!</w:t>
      </w:r>
    </w:p>
    <w:p w:rsidR="0079678A" w:rsidRDefault="0079678A" w:rsidP="00244844">
      <w:pPr>
        <w:widowControl w:val="0"/>
        <w:tabs>
          <w:tab w:val="left" w:pos="240"/>
          <w:tab w:val="left" w:pos="460"/>
        </w:tabs>
        <w:autoSpaceDE w:val="0"/>
        <w:autoSpaceDN w:val="0"/>
        <w:adjustRightInd w:val="0"/>
        <w:spacing w:line="360" w:lineRule="auto"/>
        <w:rPr>
          <w:rFonts w:ascii="Arial" w:hAnsi="Arial" w:cs="Arial"/>
          <w:noProof w:val="0"/>
          <w:szCs w:val="24"/>
        </w:rPr>
      </w:pPr>
    </w:p>
    <w:p w:rsidR="000D24C7" w:rsidRDefault="0079678A"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We’ll start with a single introduction that welcomes visitors to your page, and gives them a bit more information about what your page is about.</w:t>
      </w:r>
      <w:r>
        <w:rPr>
          <w:rFonts w:ascii="Arial" w:hAnsi="Arial" w:cs="Arial"/>
          <w:noProof w:val="0"/>
          <w:szCs w:val="24"/>
        </w:rPr>
        <w:br/>
      </w:r>
      <w:r>
        <w:rPr>
          <w:rFonts w:ascii="Arial" w:hAnsi="Arial" w:cs="Arial"/>
          <w:noProof w:val="0"/>
          <w:szCs w:val="24"/>
        </w:rPr>
        <w:br/>
        <w:t xml:space="preserve">To write a post for your Fan Page, click on “ </w:t>
      </w:r>
      <w:r w:rsidR="000D24C7">
        <w:rPr>
          <w:rFonts w:ascii="Arial" w:hAnsi="Arial" w:cs="Arial"/>
          <w:noProof w:val="0"/>
          <w:szCs w:val="24"/>
        </w:rPr>
        <w:t>Post Update”.</w:t>
      </w:r>
      <w:r w:rsidR="002B22DE">
        <w:rPr>
          <w:rFonts w:ascii="Arial" w:hAnsi="Arial" w:cs="Arial"/>
          <w:noProof w:val="0"/>
          <w:szCs w:val="24"/>
        </w:rPr>
        <w:br/>
      </w:r>
      <w:r w:rsidR="002B22DE">
        <w:rPr>
          <w:rFonts w:ascii="Arial" w:hAnsi="Arial" w:cs="Arial"/>
          <w:noProof w:val="0"/>
          <w:szCs w:val="24"/>
        </w:rPr>
        <w:br/>
      </w:r>
      <w:r w:rsidR="000D24C7">
        <w:rPr>
          <w:rFonts w:ascii="Arial" w:hAnsi="Arial" w:cs="Arial"/>
          <w:szCs w:val="24"/>
          <w:lang w:val="en-GB" w:eastAsia="en-GB"/>
        </w:rPr>
        <w:drawing>
          <wp:inline distT="0" distB="0" distL="0" distR="0">
            <wp:extent cx="3556000" cy="1282700"/>
            <wp:effectExtent l="0" t="0" r="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1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556000" cy="1282700"/>
                    </a:xfrm>
                    <a:prstGeom prst="rect">
                      <a:avLst/>
                    </a:prstGeom>
                  </pic:spPr>
                </pic:pic>
              </a:graphicData>
            </a:graphic>
          </wp:inline>
        </w:drawing>
      </w:r>
    </w:p>
    <w:p w:rsidR="000D24C7" w:rsidRDefault="000D24C7" w:rsidP="00244844">
      <w:pPr>
        <w:widowControl w:val="0"/>
        <w:tabs>
          <w:tab w:val="left" w:pos="240"/>
          <w:tab w:val="left" w:pos="460"/>
        </w:tabs>
        <w:autoSpaceDE w:val="0"/>
        <w:autoSpaceDN w:val="0"/>
        <w:adjustRightInd w:val="0"/>
        <w:spacing w:line="360" w:lineRule="auto"/>
        <w:rPr>
          <w:rFonts w:ascii="Arial" w:hAnsi="Arial" w:cs="Arial"/>
          <w:noProof w:val="0"/>
          <w:szCs w:val="24"/>
        </w:rPr>
      </w:pPr>
    </w:p>
    <w:p w:rsidR="000D24C7" w:rsidRDefault="000D24C7"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You will see a few different options on the next page, including the ability to post a status update on your Fan Page wall, add additional Photos, Videos and links.  Begin by clicking on “Link” and adding your website URL.  Facebook will generate a screenshot that includes a thumbnail image of your site, and a brief description.</w:t>
      </w:r>
    </w:p>
    <w:p w:rsidR="000D24C7" w:rsidRDefault="000D24C7" w:rsidP="00244844">
      <w:pPr>
        <w:widowControl w:val="0"/>
        <w:tabs>
          <w:tab w:val="left" w:pos="240"/>
          <w:tab w:val="left" w:pos="460"/>
        </w:tabs>
        <w:autoSpaceDE w:val="0"/>
        <w:autoSpaceDN w:val="0"/>
        <w:adjustRightInd w:val="0"/>
        <w:spacing w:line="360" w:lineRule="auto"/>
        <w:rPr>
          <w:rFonts w:ascii="Arial" w:hAnsi="Arial" w:cs="Arial"/>
          <w:noProof w:val="0"/>
          <w:szCs w:val="24"/>
        </w:rPr>
      </w:pPr>
    </w:p>
    <w:p w:rsidR="000D24C7" w:rsidRDefault="00A635FD"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lastRenderedPageBreak/>
        <w:t>You can click “edit page” to gain access to additional management tools, such as managing admins, in the event you want to give partners access to admin controls, and more. You can even restrict access to your fan page by country, or age.</w:t>
      </w:r>
      <w:r>
        <w:rPr>
          <w:rFonts w:ascii="Arial" w:hAnsi="Arial" w:cs="Arial"/>
          <w:noProof w:val="0"/>
          <w:szCs w:val="24"/>
        </w:rPr>
        <w:br/>
      </w:r>
      <w:r>
        <w:rPr>
          <w:rFonts w:ascii="Arial" w:hAnsi="Arial" w:cs="Arial"/>
          <w:noProof w:val="0"/>
          <w:szCs w:val="24"/>
        </w:rPr>
        <w:br/>
        <w:t xml:space="preserve">One thing that you might want to do is restrict visitors from uploading images and videos, which by default is set to allow this feature. You can edit permission settings from the main settings page at:  </w:t>
      </w:r>
      <w:hyperlink r:id="rId18" w:history="1">
        <w:r w:rsidRPr="002951D5">
          <w:rPr>
            <w:rStyle w:val="Hyperlink"/>
            <w:rFonts w:ascii="Arial" w:hAnsi="Arial" w:cs="Arial"/>
            <w:noProof w:val="0"/>
            <w:szCs w:val="24"/>
          </w:rPr>
          <w:t>https://www.facebook.com/pages/edit</w:t>
        </w:r>
      </w:hyperlink>
    </w:p>
    <w:p w:rsidR="000D24C7" w:rsidRDefault="000D24C7"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br/>
      </w:r>
      <w:r w:rsidR="00A635FD">
        <w:rPr>
          <w:rFonts w:ascii="Arial" w:hAnsi="Arial" w:cs="Arial"/>
          <w:noProof w:val="0"/>
          <w:szCs w:val="24"/>
        </w:rPr>
        <w:t>You will also want to set email notifications, so that you receive an email whenever someone comments or posts on your Fan Page. If your Fan Page becomes really active, you’ll want to deactivate this feature as you’ll end up receiving a ton of emails! You can access email notifications from the “Your Settings” page as shown below:</w:t>
      </w:r>
      <w:r w:rsidR="00A635FD">
        <w:rPr>
          <w:rFonts w:ascii="Arial" w:hAnsi="Arial" w:cs="Arial"/>
          <w:noProof w:val="0"/>
          <w:szCs w:val="24"/>
        </w:rPr>
        <w:br/>
      </w:r>
      <w:r w:rsidR="00A635FD">
        <w:rPr>
          <w:rFonts w:ascii="Arial" w:hAnsi="Arial" w:cs="Arial"/>
          <w:noProof w:val="0"/>
          <w:szCs w:val="24"/>
        </w:rPr>
        <w:br/>
      </w:r>
      <w:r w:rsidR="00A635FD">
        <w:rPr>
          <w:rFonts w:ascii="Arial" w:hAnsi="Arial" w:cs="Arial"/>
          <w:szCs w:val="24"/>
          <w:lang w:val="en-GB" w:eastAsia="en-GB"/>
        </w:rPr>
        <w:drawing>
          <wp:inline distT="0" distB="0" distL="0" distR="0">
            <wp:extent cx="5486400" cy="18637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1863725"/>
                    </a:xfrm>
                    <a:prstGeom prst="rect">
                      <a:avLst/>
                    </a:prstGeom>
                  </pic:spPr>
                </pic:pic>
              </a:graphicData>
            </a:graphic>
          </wp:inline>
        </w:drawing>
      </w:r>
    </w:p>
    <w:p w:rsidR="00860E3D" w:rsidRDefault="00293A1C"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br/>
      </w:r>
      <w:r>
        <w:rPr>
          <w:rFonts w:ascii="Arial" w:hAnsi="Arial" w:cs="Arial"/>
          <w:noProof w:val="0"/>
          <w:szCs w:val="24"/>
        </w:rPr>
        <w:br/>
      </w:r>
      <w:r w:rsidRPr="00293A1C">
        <w:rPr>
          <w:rFonts w:ascii="Arial" w:hAnsi="Arial" w:cs="Arial"/>
          <w:b/>
          <w:noProof w:val="0"/>
          <w:szCs w:val="24"/>
          <w:u w:val="single"/>
        </w:rPr>
        <w:t>Side Note:</w:t>
      </w:r>
      <w:r>
        <w:rPr>
          <w:rFonts w:ascii="Arial" w:hAnsi="Arial" w:cs="Arial"/>
          <w:noProof w:val="0"/>
          <w:szCs w:val="24"/>
        </w:rPr>
        <w:t xml:space="preserve"> When your Fan page has at least 25 fans (people who clicked “like” on your page), you will be able to assign a username to your fan page. </w:t>
      </w:r>
    </w:p>
    <w:p w:rsidR="00860E3D" w:rsidRDefault="00860E3D" w:rsidP="00244844">
      <w:pPr>
        <w:widowControl w:val="0"/>
        <w:tabs>
          <w:tab w:val="left" w:pos="240"/>
          <w:tab w:val="left" w:pos="460"/>
        </w:tabs>
        <w:autoSpaceDE w:val="0"/>
        <w:autoSpaceDN w:val="0"/>
        <w:adjustRightInd w:val="0"/>
        <w:spacing w:line="360" w:lineRule="auto"/>
        <w:rPr>
          <w:rFonts w:ascii="Arial" w:hAnsi="Arial" w:cs="Arial"/>
          <w:noProof w:val="0"/>
          <w:szCs w:val="24"/>
        </w:rPr>
      </w:pPr>
    </w:p>
    <w:p w:rsidR="00F96D30" w:rsidRPr="00244844" w:rsidRDefault="00293A1C" w:rsidP="00244844">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 xml:space="preserve">Usernames help people find (and remember) your fan page’s URL, and are great marketing tools for future campaigns, such as by including your Fan Page URL </w:t>
      </w:r>
      <w:r>
        <w:rPr>
          <w:rFonts w:ascii="Arial" w:hAnsi="Arial" w:cs="Arial"/>
          <w:noProof w:val="0"/>
          <w:szCs w:val="24"/>
        </w:rPr>
        <w:lastRenderedPageBreak/>
        <w:t>on business cards, on your website or blog.</w:t>
      </w:r>
      <w:r>
        <w:rPr>
          <w:rFonts w:ascii="Arial" w:hAnsi="Arial" w:cs="Arial"/>
          <w:noProof w:val="0"/>
          <w:szCs w:val="24"/>
        </w:rPr>
        <w:br/>
      </w:r>
      <w:r>
        <w:rPr>
          <w:rFonts w:ascii="Arial" w:hAnsi="Arial" w:cs="Arial"/>
          <w:noProof w:val="0"/>
          <w:szCs w:val="24"/>
        </w:rPr>
        <w:br/>
        <w:t xml:space="preserve">You must get a minimum of 25 ‘likes’ before you are able to access this special feature. </w:t>
      </w:r>
    </w:p>
    <w:p w:rsidR="00075E88" w:rsidRPr="00566EBA" w:rsidRDefault="00075E88" w:rsidP="00566EBA">
      <w:pPr>
        <w:widowControl w:val="0"/>
        <w:tabs>
          <w:tab w:val="left" w:pos="240"/>
          <w:tab w:val="left" w:pos="460"/>
        </w:tabs>
        <w:autoSpaceDE w:val="0"/>
        <w:autoSpaceDN w:val="0"/>
        <w:adjustRightInd w:val="0"/>
        <w:spacing w:line="360" w:lineRule="auto"/>
        <w:rPr>
          <w:rFonts w:ascii="Arial" w:hAnsi="Arial" w:cs="Arial"/>
          <w:noProof w:val="0"/>
          <w:szCs w:val="24"/>
        </w:rPr>
      </w:pPr>
    </w:p>
    <w:p w:rsidR="00075E88" w:rsidRPr="00760493" w:rsidRDefault="00AD5F6B" w:rsidP="00566EBA">
      <w:pPr>
        <w:pStyle w:val="Heading1"/>
        <w:spacing w:line="360" w:lineRule="auto"/>
        <w:rPr>
          <w:rFonts w:ascii="Arial" w:hAnsi="Arial" w:cs="Arial"/>
          <w:sz w:val="28"/>
          <w:szCs w:val="28"/>
        </w:rPr>
      </w:pPr>
      <w:r>
        <w:rPr>
          <w:rFonts w:ascii="Arial" w:hAnsi="Arial" w:cs="Arial"/>
          <w:sz w:val="28"/>
          <w:szCs w:val="28"/>
        </w:rPr>
        <w:t>Setting Up Your List Building Machine</w:t>
      </w:r>
    </w:p>
    <w:p w:rsidR="00075E88" w:rsidRPr="00566EBA" w:rsidRDefault="00075E88" w:rsidP="00566EBA">
      <w:pPr>
        <w:spacing w:line="360" w:lineRule="auto"/>
        <w:rPr>
          <w:rFonts w:ascii="Arial" w:hAnsi="Arial" w:cs="Arial"/>
          <w:b/>
          <w:color w:val="943634"/>
          <w:szCs w:val="24"/>
        </w:rPr>
      </w:pPr>
    </w:p>
    <w:p w:rsidR="00860E3D" w:rsidRDefault="005134EE" w:rsidP="00860E3D">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For years, marketers used the “FBML” application to capture leads, build mailing lists and funnel fan page visitors into their marketing funnel. However, Facebook announced that the FBML application would be phased out, encouraging developers to create iFrame based applications.</w:t>
      </w:r>
      <w:r>
        <w:rPr>
          <w:rFonts w:ascii="Arial" w:hAnsi="Arial" w:cs="Arial"/>
          <w:noProof w:val="0"/>
          <w:szCs w:val="24"/>
        </w:rPr>
        <w:br/>
      </w:r>
      <w:r>
        <w:rPr>
          <w:rFonts w:ascii="Arial" w:hAnsi="Arial" w:cs="Arial"/>
          <w:noProof w:val="0"/>
          <w:szCs w:val="24"/>
        </w:rPr>
        <w:br/>
        <w:t xml:space="preserve">With iFrames, you will be able to </w:t>
      </w:r>
      <w:r w:rsidR="007E6720">
        <w:rPr>
          <w:rFonts w:ascii="Arial" w:hAnsi="Arial" w:cs="Arial"/>
          <w:noProof w:val="0"/>
          <w:szCs w:val="24"/>
        </w:rPr>
        <w:t>create HTML pages that feature your opt-in box, giveaway or incentives! Plus, you will be able to create a “fan gate”, where people who wish to gain access to special content or downloads must ‘like’ your page befor</w:t>
      </w:r>
      <w:r w:rsidR="00860E3D">
        <w:rPr>
          <w:rFonts w:ascii="Arial" w:hAnsi="Arial" w:cs="Arial"/>
          <w:noProof w:val="0"/>
          <w:szCs w:val="24"/>
        </w:rPr>
        <w:t>e being directed to your offer!</w:t>
      </w:r>
    </w:p>
    <w:p w:rsidR="00E855A9" w:rsidRDefault="0049100E"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br/>
      </w:r>
      <w:r w:rsidR="00860E3D">
        <w:rPr>
          <w:rFonts w:ascii="Arial" w:hAnsi="Arial" w:cs="Arial"/>
          <w:noProof w:val="0"/>
          <w:szCs w:val="24"/>
        </w:rPr>
        <w:t>Here’s how to set up your fan gate:</w:t>
      </w:r>
      <w:r w:rsidR="00DE65F0">
        <w:rPr>
          <w:rFonts w:ascii="Arial" w:hAnsi="Arial" w:cs="Arial"/>
          <w:noProof w:val="0"/>
          <w:szCs w:val="24"/>
        </w:rPr>
        <w:br/>
      </w:r>
      <w:r w:rsidR="00DE65F0">
        <w:rPr>
          <w:rFonts w:ascii="Arial" w:hAnsi="Arial" w:cs="Arial"/>
          <w:noProof w:val="0"/>
          <w:szCs w:val="24"/>
        </w:rPr>
        <w:br/>
        <w:t>Step 1:  Add the Static HTML Application To Your Fan page</w:t>
      </w:r>
      <w:r w:rsidR="00DE65F0">
        <w:rPr>
          <w:rFonts w:ascii="Arial" w:hAnsi="Arial" w:cs="Arial"/>
          <w:noProof w:val="0"/>
          <w:szCs w:val="24"/>
        </w:rPr>
        <w:br/>
        <w:t xml:space="preserve">Visit: </w:t>
      </w:r>
      <w:hyperlink r:id="rId20" w:history="1">
        <w:r w:rsidR="00427A94" w:rsidRPr="002951D5">
          <w:rPr>
            <w:rStyle w:val="Hyperlink"/>
            <w:rFonts w:ascii="Arial" w:hAnsi="Arial" w:cs="Arial"/>
            <w:noProof w:val="0"/>
            <w:szCs w:val="24"/>
          </w:rPr>
          <w:t>http://www.facebook.com/apps/application.php?id=190322544333196</w:t>
        </w:r>
      </w:hyperlink>
      <w:r w:rsidR="00427A94">
        <w:rPr>
          <w:rFonts w:ascii="Arial" w:hAnsi="Arial" w:cs="Arial"/>
          <w:noProof w:val="0"/>
          <w:szCs w:val="24"/>
        </w:rPr>
        <w:t>and click on “Add To My Page” as shown below:</w:t>
      </w:r>
      <w:r w:rsidR="00427A94">
        <w:rPr>
          <w:rFonts w:ascii="Arial" w:hAnsi="Arial" w:cs="Arial"/>
          <w:noProof w:val="0"/>
          <w:szCs w:val="24"/>
        </w:rPr>
        <w:br/>
      </w:r>
      <w:r w:rsidR="00427A94">
        <w:rPr>
          <w:rFonts w:ascii="Arial" w:hAnsi="Arial" w:cs="Arial"/>
          <w:noProof w:val="0"/>
          <w:szCs w:val="24"/>
        </w:rPr>
        <w:br/>
      </w:r>
      <w:r w:rsidR="00FB14A7">
        <w:rPr>
          <w:rFonts w:ascii="Arial" w:hAnsi="Arial" w:cs="Arial"/>
          <w:szCs w:val="24"/>
          <w:lang w:val="en-GB" w:eastAsia="en-GB"/>
        </w:rPr>
        <w:lastRenderedPageBreak/>
        <w:drawing>
          <wp:inline distT="0" distB="0" distL="0" distR="0">
            <wp:extent cx="5486400" cy="376618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3766185"/>
                    </a:xfrm>
                    <a:prstGeom prst="rect">
                      <a:avLst/>
                    </a:prstGeom>
                  </pic:spPr>
                </pic:pic>
              </a:graphicData>
            </a:graphic>
          </wp:inline>
        </w:drawing>
      </w:r>
      <w:r w:rsidR="00092EFA">
        <w:rPr>
          <w:rFonts w:ascii="Arial" w:hAnsi="Arial" w:cs="Arial"/>
          <w:noProof w:val="0"/>
          <w:szCs w:val="24"/>
        </w:rPr>
        <w:br/>
      </w:r>
      <w:r w:rsidR="00092EFA">
        <w:rPr>
          <w:rFonts w:ascii="Arial" w:hAnsi="Arial" w:cs="Arial"/>
          <w:noProof w:val="0"/>
          <w:szCs w:val="24"/>
        </w:rPr>
        <w:br/>
      </w:r>
      <w:r w:rsidR="0018275C">
        <w:rPr>
          <w:rFonts w:ascii="Arial" w:hAnsi="Arial" w:cs="Arial"/>
          <w:noProof w:val="0"/>
          <w:szCs w:val="24"/>
        </w:rPr>
        <w:t>You’ve now added the HTML iFrame application to your Fan page, and it’s time to set up your “</w:t>
      </w:r>
      <w:r w:rsidR="0018275C" w:rsidRPr="0027283F">
        <w:rPr>
          <w:rFonts w:ascii="Arial" w:hAnsi="Arial" w:cs="Arial"/>
          <w:i/>
          <w:noProof w:val="0"/>
          <w:szCs w:val="24"/>
        </w:rPr>
        <w:t>reveal tab”</w:t>
      </w:r>
      <w:r w:rsidR="0018275C">
        <w:rPr>
          <w:rFonts w:ascii="Arial" w:hAnsi="Arial" w:cs="Arial"/>
          <w:noProof w:val="0"/>
          <w:szCs w:val="24"/>
        </w:rPr>
        <w:t xml:space="preserve"> so that those visiting your page must click “like” before gaining access to your free giveaway or offer.</w:t>
      </w:r>
      <w:r w:rsidR="0018275C">
        <w:rPr>
          <w:rFonts w:ascii="Arial" w:hAnsi="Arial" w:cs="Arial"/>
          <w:noProof w:val="0"/>
          <w:szCs w:val="24"/>
        </w:rPr>
        <w:br/>
      </w:r>
      <w:r w:rsidR="0018275C">
        <w:rPr>
          <w:rFonts w:ascii="Arial" w:hAnsi="Arial" w:cs="Arial"/>
          <w:noProof w:val="0"/>
          <w:szCs w:val="24"/>
        </w:rPr>
        <w:br/>
        <w:t>Start by visiting your Fan page and click on the “Welcome</w:t>
      </w:r>
      <w:r w:rsidR="0027283F">
        <w:rPr>
          <w:rFonts w:ascii="Arial" w:hAnsi="Arial" w:cs="Arial"/>
          <w:noProof w:val="0"/>
          <w:szCs w:val="24"/>
        </w:rPr>
        <w:t>” link in the left hand sidebar</w:t>
      </w:r>
      <w:r w:rsidR="0018275C">
        <w:rPr>
          <w:rFonts w:ascii="Arial" w:hAnsi="Arial" w:cs="Arial"/>
          <w:noProof w:val="0"/>
          <w:szCs w:val="24"/>
        </w:rPr>
        <w:t xml:space="preserve"> panel. You will be able to create 2 different text boxes, one that appears </w:t>
      </w:r>
      <w:r w:rsidR="0018275C" w:rsidRPr="0027283F">
        <w:rPr>
          <w:rFonts w:ascii="Arial" w:hAnsi="Arial" w:cs="Arial"/>
          <w:noProof w:val="0"/>
          <w:szCs w:val="24"/>
          <w:u w:val="single"/>
        </w:rPr>
        <w:t>before</w:t>
      </w:r>
      <w:r w:rsidR="0018275C">
        <w:rPr>
          <w:rFonts w:ascii="Arial" w:hAnsi="Arial" w:cs="Arial"/>
          <w:noProof w:val="0"/>
          <w:szCs w:val="24"/>
        </w:rPr>
        <w:t xml:space="preserve"> someone “likes” your page, and the second box that appears </w:t>
      </w:r>
      <w:r w:rsidR="0018275C" w:rsidRPr="0027283F">
        <w:rPr>
          <w:rFonts w:ascii="Arial" w:hAnsi="Arial" w:cs="Arial"/>
          <w:noProof w:val="0"/>
          <w:szCs w:val="24"/>
          <w:u w:val="single"/>
        </w:rPr>
        <w:t>after</w:t>
      </w:r>
      <w:r w:rsidR="0018275C">
        <w:rPr>
          <w:rFonts w:ascii="Arial" w:hAnsi="Arial" w:cs="Arial"/>
          <w:noProof w:val="0"/>
          <w:szCs w:val="24"/>
        </w:rPr>
        <w:t xml:space="preserve"> they have clicked on the “like” button.</w:t>
      </w:r>
      <w:r w:rsidR="0018275C">
        <w:rPr>
          <w:rFonts w:ascii="Arial" w:hAnsi="Arial" w:cs="Arial"/>
          <w:noProof w:val="0"/>
          <w:szCs w:val="24"/>
        </w:rPr>
        <w:br/>
      </w:r>
      <w:r w:rsidR="00E855A9">
        <w:rPr>
          <w:rFonts w:ascii="Arial" w:hAnsi="Arial" w:cs="Arial"/>
          <w:noProof w:val="0"/>
          <w:szCs w:val="24"/>
        </w:rPr>
        <w:br/>
        <w:t xml:space="preserve">If you aren’t familiar with HTML, you can simply type in your message directly into the text boxes on the app page, or if you are able to use Frontpage, Dreamweaver or another HTML editing program, you could create your HTML text boxes in there, copy the code from the “Source View” and then paste it into </w:t>
      </w:r>
      <w:r w:rsidR="00E855A9">
        <w:rPr>
          <w:rFonts w:ascii="Arial" w:hAnsi="Arial" w:cs="Arial"/>
          <w:noProof w:val="0"/>
          <w:szCs w:val="24"/>
        </w:rPr>
        <w:lastRenderedPageBreak/>
        <w:t>the text boxes on your Fan Page.</w:t>
      </w:r>
    </w:p>
    <w:p w:rsidR="00E855A9" w:rsidRDefault="00E855A9" w:rsidP="00566EBA">
      <w:pPr>
        <w:widowControl w:val="0"/>
        <w:tabs>
          <w:tab w:val="left" w:pos="240"/>
          <w:tab w:val="left" w:pos="460"/>
        </w:tabs>
        <w:autoSpaceDE w:val="0"/>
        <w:autoSpaceDN w:val="0"/>
        <w:adjustRightInd w:val="0"/>
        <w:spacing w:line="360" w:lineRule="auto"/>
        <w:rPr>
          <w:rFonts w:ascii="Arial" w:hAnsi="Arial" w:cs="Arial"/>
          <w:noProof w:val="0"/>
          <w:szCs w:val="24"/>
        </w:rPr>
      </w:pPr>
    </w:p>
    <w:p w:rsidR="00BB5208" w:rsidRDefault="00022095"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Here is an example of a simple HTML ‘before and after” fan system, where those visiting my Fan Page are invited to click the “like” button in order to download a free report on Facebook List Building.</w:t>
      </w:r>
      <w:r>
        <w:rPr>
          <w:rFonts w:ascii="Arial" w:hAnsi="Arial" w:cs="Arial"/>
          <w:noProof w:val="0"/>
          <w:szCs w:val="24"/>
        </w:rPr>
        <w:br/>
      </w:r>
      <w:r>
        <w:rPr>
          <w:rFonts w:ascii="Arial" w:hAnsi="Arial" w:cs="Arial"/>
          <w:noProof w:val="0"/>
          <w:szCs w:val="24"/>
        </w:rPr>
        <w:br/>
      </w:r>
      <w:r w:rsidR="00555902">
        <w:rPr>
          <w:rFonts w:ascii="Arial" w:hAnsi="Arial" w:cs="Arial"/>
          <w:szCs w:val="24"/>
          <w:lang w:val="en-GB" w:eastAsia="en-GB"/>
        </w:rPr>
        <w:drawing>
          <wp:inline distT="0" distB="0" distL="0" distR="0">
            <wp:extent cx="5486400" cy="435038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2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4350385"/>
                    </a:xfrm>
                    <a:prstGeom prst="rect">
                      <a:avLst/>
                    </a:prstGeom>
                  </pic:spPr>
                </pic:pic>
              </a:graphicData>
            </a:graphic>
          </wp:inline>
        </w:drawing>
      </w:r>
    </w:p>
    <w:p w:rsidR="00B84717" w:rsidRDefault="00BB5208"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br/>
        <w:t>There are a few things to keep in mind in order to increase the number of “likes” to your page:</w:t>
      </w:r>
      <w:r>
        <w:rPr>
          <w:rFonts w:ascii="Arial" w:hAnsi="Arial" w:cs="Arial"/>
          <w:noProof w:val="0"/>
          <w:szCs w:val="24"/>
        </w:rPr>
        <w:br/>
      </w:r>
      <w:r>
        <w:rPr>
          <w:rFonts w:ascii="Arial" w:hAnsi="Arial" w:cs="Arial"/>
          <w:noProof w:val="0"/>
          <w:szCs w:val="24"/>
        </w:rPr>
        <w:br/>
      </w:r>
      <w:r w:rsidRPr="00034202">
        <w:rPr>
          <w:rFonts w:ascii="Arial" w:hAnsi="Arial" w:cs="Arial"/>
          <w:b/>
          <w:noProof w:val="0"/>
          <w:szCs w:val="24"/>
        </w:rPr>
        <w:t>Integrate images</w:t>
      </w:r>
      <w:r>
        <w:rPr>
          <w:rFonts w:ascii="Arial" w:hAnsi="Arial" w:cs="Arial"/>
          <w:noProof w:val="0"/>
          <w:szCs w:val="24"/>
        </w:rPr>
        <w:br/>
        <w:t xml:space="preserve">Images help to capture attention and stand out. You can create a square image </w:t>
      </w:r>
      <w:r>
        <w:rPr>
          <w:rFonts w:ascii="Arial" w:hAnsi="Arial" w:cs="Arial"/>
          <w:noProof w:val="0"/>
          <w:szCs w:val="24"/>
        </w:rPr>
        <w:lastRenderedPageBreak/>
        <w:t>around 400px by 500px in size, and upload it to your own hosting. Then, embed the image into your HTML text box by using the following link format:</w:t>
      </w:r>
      <w:r>
        <w:rPr>
          <w:rFonts w:ascii="Arial" w:hAnsi="Arial" w:cs="Arial"/>
          <w:noProof w:val="0"/>
          <w:szCs w:val="24"/>
        </w:rPr>
        <w:br/>
      </w:r>
      <w:r>
        <w:rPr>
          <w:rFonts w:ascii="Arial" w:hAnsi="Arial" w:cs="Arial"/>
          <w:noProof w:val="0"/>
          <w:szCs w:val="24"/>
        </w:rPr>
        <w:br/>
        <w:t>&lt;img src=</w:t>
      </w:r>
      <w:hyperlink r:id="rId23" w:history="1">
        <w:r w:rsidRPr="002951D5">
          <w:rPr>
            <w:rStyle w:val="Hyperlink"/>
            <w:rFonts w:ascii="Arial" w:hAnsi="Arial" w:cs="Arial"/>
            <w:noProof w:val="0"/>
            <w:szCs w:val="24"/>
          </w:rPr>
          <w:t>http://www.link-to-your-image.com</w:t>
        </w:r>
      </w:hyperlink>
      <w:r>
        <w:rPr>
          <w:rFonts w:ascii="Arial" w:hAnsi="Arial" w:cs="Arial"/>
          <w:noProof w:val="0"/>
          <w:szCs w:val="24"/>
        </w:rPr>
        <w:t>&gt;</w:t>
      </w:r>
      <w:r>
        <w:rPr>
          <w:rFonts w:ascii="Arial" w:hAnsi="Arial" w:cs="Arial"/>
          <w:noProof w:val="0"/>
          <w:szCs w:val="24"/>
        </w:rPr>
        <w:br/>
      </w:r>
      <w:r>
        <w:rPr>
          <w:rFonts w:ascii="Arial" w:hAnsi="Arial" w:cs="Arial"/>
          <w:noProof w:val="0"/>
          <w:szCs w:val="24"/>
        </w:rPr>
        <w:br/>
      </w:r>
      <w:r w:rsidR="00C73090" w:rsidRPr="006E1174">
        <w:rPr>
          <w:rFonts w:ascii="Arial" w:hAnsi="Arial" w:cs="Arial"/>
          <w:i/>
          <w:noProof w:val="0"/>
          <w:szCs w:val="24"/>
        </w:rPr>
        <w:t>Here’s exactly how I do it.</w:t>
      </w:r>
      <w:r w:rsidR="00C73090">
        <w:rPr>
          <w:rFonts w:ascii="Arial" w:hAnsi="Arial" w:cs="Arial"/>
          <w:noProof w:val="0"/>
          <w:szCs w:val="24"/>
        </w:rPr>
        <w:br/>
      </w:r>
      <w:r w:rsidR="00C73090">
        <w:rPr>
          <w:rFonts w:ascii="Arial" w:hAnsi="Arial" w:cs="Arial"/>
          <w:noProof w:val="0"/>
          <w:szCs w:val="24"/>
        </w:rPr>
        <w:br/>
        <w:t xml:space="preserve">I personally use Photoshop, but you can use Gimp, or any other </w:t>
      </w:r>
      <w:r w:rsidR="00DF6885">
        <w:rPr>
          <w:rFonts w:ascii="Arial" w:hAnsi="Arial" w:cs="Arial"/>
          <w:noProof w:val="0"/>
          <w:szCs w:val="24"/>
        </w:rPr>
        <w:t>image-editing</w:t>
      </w:r>
      <w:r w:rsidR="00C73090">
        <w:rPr>
          <w:rFonts w:ascii="Arial" w:hAnsi="Arial" w:cs="Arial"/>
          <w:noProof w:val="0"/>
          <w:szCs w:val="24"/>
        </w:rPr>
        <w:t xml:space="preserve"> tool that you choose.  </w:t>
      </w:r>
    </w:p>
    <w:p w:rsidR="00B84717" w:rsidRDefault="00B84717"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br/>
      </w:r>
      <w:r w:rsidRPr="00B84717">
        <w:rPr>
          <w:rFonts w:ascii="Arial" w:hAnsi="Arial" w:cs="Arial"/>
          <w:i/>
          <w:noProof w:val="0"/>
          <w:szCs w:val="24"/>
        </w:rPr>
        <w:t>Here are a couple of free Photoshop alternatives:</w:t>
      </w:r>
      <w:r>
        <w:rPr>
          <w:rFonts w:ascii="Arial" w:hAnsi="Arial" w:cs="Arial"/>
          <w:noProof w:val="0"/>
          <w:szCs w:val="24"/>
        </w:rPr>
        <w:br/>
        <w:t xml:space="preserve">Gimp – </w:t>
      </w:r>
      <w:hyperlink r:id="rId24" w:history="1">
        <w:r w:rsidRPr="002951D5">
          <w:rPr>
            <w:rStyle w:val="Hyperlink"/>
            <w:rFonts w:ascii="Arial" w:hAnsi="Arial" w:cs="Arial"/>
            <w:noProof w:val="0"/>
            <w:szCs w:val="24"/>
          </w:rPr>
          <w:t>http://www.Gimp.org</w:t>
        </w:r>
      </w:hyperlink>
    </w:p>
    <w:p w:rsidR="00B84717" w:rsidRDefault="00B84717"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 xml:space="preserve">Krita - </w:t>
      </w:r>
      <w:hyperlink r:id="rId25" w:history="1">
        <w:r w:rsidRPr="002951D5">
          <w:rPr>
            <w:rStyle w:val="Hyperlink"/>
            <w:rFonts w:ascii="Arial" w:hAnsi="Arial" w:cs="Arial"/>
            <w:noProof w:val="0"/>
            <w:szCs w:val="24"/>
          </w:rPr>
          <w:t>http://www.koffice.org/krita/</w:t>
        </w:r>
      </w:hyperlink>
    </w:p>
    <w:p w:rsidR="00B84717" w:rsidRDefault="00B84717"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 xml:space="preserve">Paint - </w:t>
      </w:r>
      <w:hyperlink r:id="rId26" w:history="1">
        <w:r w:rsidRPr="002951D5">
          <w:rPr>
            <w:rStyle w:val="Hyperlink"/>
            <w:rFonts w:ascii="Arial" w:hAnsi="Arial" w:cs="Arial"/>
            <w:noProof w:val="0"/>
            <w:szCs w:val="24"/>
          </w:rPr>
          <w:t>http://www.getpaint.net/index.html</w:t>
        </w:r>
      </w:hyperlink>
    </w:p>
    <w:p w:rsidR="00BB5208" w:rsidRDefault="00B84717"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 xml:space="preserve">Picnik - </w:t>
      </w:r>
      <w:hyperlink r:id="rId27" w:history="1">
        <w:r w:rsidRPr="002951D5">
          <w:rPr>
            <w:rStyle w:val="Hyperlink"/>
            <w:rFonts w:ascii="Arial" w:hAnsi="Arial" w:cs="Arial"/>
            <w:noProof w:val="0"/>
            <w:szCs w:val="24"/>
          </w:rPr>
          <w:t>http://www.picnik.com/</w:t>
        </w:r>
      </w:hyperlink>
      <w:r>
        <w:rPr>
          <w:rFonts w:ascii="Arial" w:hAnsi="Arial" w:cs="Arial"/>
          <w:noProof w:val="0"/>
          <w:szCs w:val="24"/>
        </w:rPr>
        <w:br/>
      </w:r>
      <w:r>
        <w:rPr>
          <w:rFonts w:ascii="Arial" w:hAnsi="Arial" w:cs="Arial"/>
          <w:noProof w:val="0"/>
          <w:szCs w:val="24"/>
        </w:rPr>
        <w:br/>
      </w:r>
      <w:r w:rsidR="00C73090">
        <w:rPr>
          <w:rFonts w:ascii="Arial" w:hAnsi="Arial" w:cs="Arial"/>
          <w:noProof w:val="0"/>
          <w:szCs w:val="24"/>
        </w:rPr>
        <w:t>You want to start off with a blank 400x500 image.</w:t>
      </w:r>
      <w:r w:rsidR="006E1174">
        <w:rPr>
          <w:rFonts w:ascii="Arial" w:hAnsi="Arial" w:cs="Arial"/>
          <w:noProof w:val="0"/>
          <w:szCs w:val="24"/>
        </w:rPr>
        <w:t xml:space="preserve"> So, from within your photo editing program click “File” and then “New” to open a blank canvas.</w:t>
      </w:r>
      <w:r w:rsidR="00C73090">
        <w:rPr>
          <w:rFonts w:ascii="Arial" w:hAnsi="Arial" w:cs="Arial"/>
          <w:noProof w:val="0"/>
          <w:szCs w:val="24"/>
        </w:rPr>
        <w:br/>
      </w:r>
      <w:r w:rsidR="00C73090">
        <w:rPr>
          <w:rFonts w:ascii="Arial" w:hAnsi="Arial" w:cs="Arial"/>
          <w:noProof w:val="0"/>
          <w:szCs w:val="24"/>
        </w:rPr>
        <w:br/>
        <w:t xml:space="preserve">If you have an ecover that represents your giveaway, you </w:t>
      </w:r>
      <w:r w:rsidR="006E1174">
        <w:rPr>
          <w:rFonts w:ascii="Arial" w:hAnsi="Arial" w:cs="Arial"/>
          <w:noProof w:val="0"/>
          <w:szCs w:val="24"/>
        </w:rPr>
        <w:t>can open</w:t>
      </w:r>
      <w:r w:rsidR="00C73090">
        <w:rPr>
          <w:rFonts w:ascii="Arial" w:hAnsi="Arial" w:cs="Arial"/>
          <w:noProof w:val="0"/>
          <w:szCs w:val="24"/>
        </w:rPr>
        <w:t xml:space="preserve"> the cover </w:t>
      </w:r>
      <w:r w:rsidR="006E1174">
        <w:rPr>
          <w:rFonts w:ascii="Arial" w:hAnsi="Arial" w:cs="Arial"/>
          <w:noProof w:val="0"/>
          <w:szCs w:val="24"/>
        </w:rPr>
        <w:t>image in your photo editing program and drag it o</w:t>
      </w:r>
      <w:r w:rsidR="00C73090">
        <w:rPr>
          <w:rFonts w:ascii="Arial" w:hAnsi="Arial" w:cs="Arial"/>
          <w:noProof w:val="0"/>
          <w:szCs w:val="24"/>
        </w:rPr>
        <w:t xml:space="preserve">nto the blank canvas, or if you don’t have an ecover, you can simply use the text tool to include a </w:t>
      </w:r>
      <w:r w:rsidR="006E1174">
        <w:rPr>
          <w:rFonts w:ascii="Arial" w:hAnsi="Arial" w:cs="Arial"/>
          <w:noProof w:val="0"/>
          <w:szCs w:val="24"/>
        </w:rPr>
        <w:t>title and explain your giveaway or incentive.</w:t>
      </w:r>
      <w:r w:rsidR="00C73090">
        <w:rPr>
          <w:rFonts w:ascii="Arial" w:hAnsi="Arial" w:cs="Arial"/>
          <w:noProof w:val="0"/>
          <w:szCs w:val="24"/>
        </w:rPr>
        <w:br/>
      </w:r>
      <w:r w:rsidR="00C73090">
        <w:rPr>
          <w:rFonts w:ascii="Arial" w:hAnsi="Arial" w:cs="Arial"/>
          <w:noProof w:val="0"/>
          <w:szCs w:val="24"/>
        </w:rPr>
        <w:br/>
        <w:t xml:space="preserve">You will need </w:t>
      </w:r>
      <w:r w:rsidR="00C73090" w:rsidRPr="00176323">
        <w:rPr>
          <w:rFonts w:ascii="Arial" w:hAnsi="Arial" w:cs="Arial"/>
          <w:noProof w:val="0"/>
          <w:szCs w:val="24"/>
          <w:u w:val="single"/>
        </w:rPr>
        <w:t>2</w:t>
      </w:r>
      <w:r w:rsidR="00C73090">
        <w:rPr>
          <w:rFonts w:ascii="Arial" w:hAnsi="Arial" w:cs="Arial"/>
          <w:noProof w:val="0"/>
          <w:szCs w:val="24"/>
        </w:rPr>
        <w:t xml:space="preserve"> images. One that people see BEFORE they click the “like” button, and the secondary image that people see AFTER they are a fan of your page.</w:t>
      </w:r>
      <w:r w:rsidR="00C73090">
        <w:rPr>
          <w:rFonts w:ascii="Arial" w:hAnsi="Arial" w:cs="Arial"/>
          <w:noProof w:val="0"/>
          <w:szCs w:val="24"/>
        </w:rPr>
        <w:br/>
      </w:r>
      <w:r w:rsidR="00C73090">
        <w:rPr>
          <w:rFonts w:ascii="Arial" w:hAnsi="Arial" w:cs="Arial"/>
          <w:noProof w:val="0"/>
          <w:szCs w:val="24"/>
        </w:rPr>
        <w:br/>
        <w:t>Here’s an example of my “before” image:</w:t>
      </w:r>
      <w:r w:rsidR="00C73090">
        <w:rPr>
          <w:rFonts w:ascii="Arial" w:hAnsi="Arial" w:cs="Arial"/>
          <w:noProof w:val="0"/>
          <w:szCs w:val="24"/>
        </w:rPr>
        <w:br/>
      </w:r>
      <w:r w:rsidR="00C73090">
        <w:rPr>
          <w:rFonts w:ascii="Arial" w:hAnsi="Arial" w:cs="Arial"/>
          <w:noProof w:val="0"/>
          <w:szCs w:val="24"/>
        </w:rPr>
        <w:lastRenderedPageBreak/>
        <w:br/>
      </w:r>
    </w:p>
    <w:p w:rsidR="00B03909" w:rsidRDefault="00284BBC"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szCs w:val="24"/>
          <w:lang w:val="en-GB" w:eastAsia="en-GB"/>
        </w:rPr>
        <w:drawing>
          <wp:inline distT="0" distB="0" distL="0" distR="0">
            <wp:extent cx="5486400" cy="6266815"/>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6266815"/>
                    </a:xfrm>
                    <a:prstGeom prst="rect">
                      <a:avLst/>
                    </a:prstGeom>
                  </pic:spPr>
                </pic:pic>
              </a:graphicData>
            </a:graphic>
          </wp:inline>
        </w:drawing>
      </w:r>
      <w:r w:rsidR="00214EF2">
        <w:rPr>
          <w:rFonts w:ascii="Arial" w:hAnsi="Arial" w:cs="Arial"/>
          <w:noProof w:val="0"/>
          <w:szCs w:val="24"/>
        </w:rPr>
        <w:br/>
      </w:r>
      <w:r w:rsidR="00214EF2">
        <w:rPr>
          <w:rFonts w:ascii="Arial" w:hAnsi="Arial" w:cs="Arial"/>
          <w:noProof w:val="0"/>
          <w:szCs w:val="24"/>
        </w:rPr>
        <w:br/>
        <w:t xml:space="preserve">Once someone has clicked the “LIKE” button, the second image is unlocked and appears on the Fan Page.  In my example, I am offering a discount code into my </w:t>
      </w:r>
      <w:r w:rsidR="00214EF2">
        <w:rPr>
          <w:rFonts w:ascii="Arial" w:hAnsi="Arial" w:cs="Arial"/>
          <w:noProof w:val="0"/>
          <w:szCs w:val="24"/>
        </w:rPr>
        <w:lastRenderedPageBreak/>
        <w:t>private label membership site, available only to Facebook fans. Once someone has clicked the “like” button, the code is revealed as shown below:</w:t>
      </w:r>
    </w:p>
    <w:p w:rsidR="00B03909" w:rsidRDefault="00214EF2"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br/>
      </w:r>
      <w:r w:rsidR="00B03909">
        <w:rPr>
          <w:rFonts w:ascii="Arial" w:hAnsi="Arial" w:cs="Arial"/>
          <w:szCs w:val="24"/>
          <w:lang w:val="en-GB" w:eastAsia="en-GB"/>
        </w:rPr>
        <w:drawing>
          <wp:inline distT="0" distB="0" distL="0" distR="0">
            <wp:extent cx="5486400" cy="5097780"/>
            <wp:effectExtent l="0" t="0" r="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2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5097780"/>
                    </a:xfrm>
                    <a:prstGeom prst="rect">
                      <a:avLst/>
                    </a:prstGeom>
                  </pic:spPr>
                </pic:pic>
              </a:graphicData>
            </a:graphic>
          </wp:inline>
        </w:drawing>
      </w:r>
    </w:p>
    <w:p w:rsidR="00B03909" w:rsidRDefault="00B03909" w:rsidP="00566EBA">
      <w:pPr>
        <w:widowControl w:val="0"/>
        <w:tabs>
          <w:tab w:val="left" w:pos="240"/>
          <w:tab w:val="left" w:pos="460"/>
        </w:tabs>
        <w:autoSpaceDE w:val="0"/>
        <w:autoSpaceDN w:val="0"/>
        <w:adjustRightInd w:val="0"/>
        <w:spacing w:line="360" w:lineRule="auto"/>
        <w:rPr>
          <w:rFonts w:ascii="Arial" w:hAnsi="Arial" w:cs="Arial"/>
          <w:noProof w:val="0"/>
          <w:szCs w:val="24"/>
        </w:rPr>
      </w:pPr>
    </w:p>
    <w:p w:rsidR="00B03909" w:rsidRDefault="00B03909"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 xml:space="preserve">As you case, the image is simple and direct. I want people to </w:t>
      </w:r>
      <w:r w:rsidRPr="00176F85">
        <w:rPr>
          <w:rFonts w:ascii="Arial" w:hAnsi="Arial" w:cs="Arial"/>
          <w:b/>
          <w:noProof w:val="0"/>
          <w:szCs w:val="24"/>
        </w:rPr>
        <w:t>immediately</w:t>
      </w:r>
      <w:r>
        <w:rPr>
          <w:rFonts w:ascii="Arial" w:hAnsi="Arial" w:cs="Arial"/>
          <w:noProof w:val="0"/>
          <w:szCs w:val="24"/>
        </w:rPr>
        <w:t xml:space="preserve"> see the coupon code so I’ve enlarged the font, and to increase conversion rates, I’ve hyperlinked the image to direct visitors to my sign up form.</w:t>
      </w:r>
      <w:r>
        <w:rPr>
          <w:rFonts w:ascii="Arial" w:hAnsi="Arial" w:cs="Arial"/>
          <w:noProof w:val="0"/>
          <w:szCs w:val="24"/>
        </w:rPr>
        <w:br/>
      </w:r>
      <w:r>
        <w:rPr>
          <w:rFonts w:ascii="Arial" w:hAnsi="Arial" w:cs="Arial"/>
          <w:noProof w:val="0"/>
          <w:szCs w:val="24"/>
        </w:rPr>
        <w:br/>
        <w:t xml:space="preserve">If you want to link your image to a page on your website, you will want to use the </w:t>
      </w:r>
      <w:r>
        <w:rPr>
          <w:rFonts w:ascii="Arial" w:hAnsi="Arial" w:cs="Arial"/>
          <w:noProof w:val="0"/>
          <w:szCs w:val="24"/>
        </w:rPr>
        <w:lastRenderedPageBreak/>
        <w:t>following HTML code, replacing the links with a direct link to your image, and a direct link to your site:</w:t>
      </w:r>
    </w:p>
    <w:p w:rsidR="00B03909" w:rsidRDefault="00B03909" w:rsidP="00566EBA">
      <w:pPr>
        <w:widowControl w:val="0"/>
        <w:tabs>
          <w:tab w:val="left" w:pos="240"/>
          <w:tab w:val="left" w:pos="460"/>
        </w:tabs>
        <w:autoSpaceDE w:val="0"/>
        <w:autoSpaceDN w:val="0"/>
        <w:adjustRightInd w:val="0"/>
        <w:spacing w:line="360" w:lineRule="auto"/>
        <w:rPr>
          <w:rFonts w:ascii="Arial" w:hAnsi="Arial" w:cs="Arial"/>
          <w:noProof w:val="0"/>
          <w:szCs w:val="24"/>
        </w:rPr>
      </w:pPr>
    </w:p>
    <w:p w:rsidR="00002C21" w:rsidRDefault="00B03909" w:rsidP="00566EBA">
      <w:pPr>
        <w:widowControl w:val="0"/>
        <w:tabs>
          <w:tab w:val="left" w:pos="240"/>
          <w:tab w:val="left" w:pos="460"/>
        </w:tabs>
        <w:autoSpaceDE w:val="0"/>
        <w:autoSpaceDN w:val="0"/>
        <w:adjustRightInd w:val="0"/>
        <w:spacing w:line="360" w:lineRule="auto"/>
        <w:rPr>
          <w:rFonts w:ascii="Arial" w:hAnsi="Arial" w:cs="Arial"/>
          <w:noProof w:val="0"/>
          <w:szCs w:val="24"/>
        </w:rPr>
      </w:pPr>
      <w:r w:rsidRPr="00B03909">
        <w:rPr>
          <w:rFonts w:ascii="Arial" w:hAnsi="Arial" w:cs="Arial"/>
          <w:b/>
          <w:noProof w:val="0"/>
          <w:szCs w:val="24"/>
        </w:rPr>
        <w:t>&lt;a href="http://www.link-to-your-page.com"&gt;&lt;img src="http://www.link-to-your-image.jpg" width="400" height="408" border="0" /&gt;&lt;/a&gt;</w:t>
      </w:r>
      <w:r w:rsidR="00214EF2">
        <w:rPr>
          <w:rFonts w:ascii="Arial" w:hAnsi="Arial" w:cs="Arial"/>
          <w:noProof w:val="0"/>
          <w:szCs w:val="24"/>
        </w:rPr>
        <w:br/>
      </w:r>
      <w:r>
        <w:rPr>
          <w:rFonts w:ascii="Arial" w:hAnsi="Arial" w:cs="Arial"/>
          <w:noProof w:val="0"/>
          <w:szCs w:val="24"/>
        </w:rPr>
        <w:br/>
        <w:t xml:space="preserve">You will also want to edit the size of the image in the code above so that it matches the size of the image you are using. That way, your image doesn’t look distorted </w:t>
      </w:r>
      <w:r w:rsidR="00176F85">
        <w:rPr>
          <w:rFonts w:ascii="Arial" w:hAnsi="Arial" w:cs="Arial"/>
          <w:noProof w:val="0"/>
          <w:szCs w:val="24"/>
        </w:rPr>
        <w:t xml:space="preserve">or stretched </w:t>
      </w:r>
      <w:r>
        <w:rPr>
          <w:rFonts w:ascii="Arial" w:hAnsi="Arial" w:cs="Arial"/>
          <w:noProof w:val="0"/>
          <w:szCs w:val="24"/>
        </w:rPr>
        <w:t>on your fan page.</w:t>
      </w:r>
      <w:r w:rsidR="007C5384">
        <w:rPr>
          <w:rFonts w:ascii="Arial" w:hAnsi="Arial" w:cs="Arial"/>
          <w:noProof w:val="0"/>
          <w:szCs w:val="24"/>
        </w:rPr>
        <w:br/>
      </w:r>
      <w:r w:rsidR="007C5384">
        <w:rPr>
          <w:rFonts w:ascii="Arial" w:hAnsi="Arial" w:cs="Arial"/>
          <w:noProof w:val="0"/>
          <w:szCs w:val="24"/>
        </w:rPr>
        <w:br/>
      </w:r>
      <w:r w:rsidR="003A1C9F">
        <w:rPr>
          <w:rFonts w:ascii="Arial" w:hAnsi="Arial" w:cs="Arial"/>
          <w:noProof w:val="0"/>
          <w:szCs w:val="24"/>
        </w:rPr>
        <w:t xml:space="preserve">You </w:t>
      </w:r>
      <w:r w:rsidR="00176F85">
        <w:rPr>
          <w:rFonts w:ascii="Arial" w:hAnsi="Arial" w:cs="Arial"/>
          <w:noProof w:val="0"/>
          <w:szCs w:val="24"/>
        </w:rPr>
        <w:t xml:space="preserve">also </w:t>
      </w:r>
      <w:r w:rsidR="003A1C9F">
        <w:rPr>
          <w:rFonts w:ascii="Arial" w:hAnsi="Arial" w:cs="Arial"/>
          <w:noProof w:val="0"/>
          <w:szCs w:val="24"/>
        </w:rPr>
        <w:t xml:space="preserve">want to make sure to include a </w:t>
      </w:r>
      <w:r w:rsidR="003A1C9F" w:rsidRPr="00176F85">
        <w:rPr>
          <w:rFonts w:ascii="Arial" w:hAnsi="Arial" w:cs="Arial"/>
          <w:b/>
          <w:noProof w:val="0"/>
          <w:szCs w:val="24"/>
        </w:rPr>
        <w:t>call to action</w:t>
      </w:r>
      <w:r w:rsidR="003A1C9F">
        <w:rPr>
          <w:rFonts w:ascii="Arial" w:hAnsi="Arial" w:cs="Arial"/>
          <w:noProof w:val="0"/>
          <w:szCs w:val="24"/>
        </w:rPr>
        <w:t xml:space="preserve"> in your image so that people are directed as to what their next step should be. </w:t>
      </w:r>
    </w:p>
    <w:p w:rsidR="00002C21" w:rsidRDefault="00002C21" w:rsidP="00566EBA">
      <w:pPr>
        <w:widowControl w:val="0"/>
        <w:tabs>
          <w:tab w:val="left" w:pos="240"/>
          <w:tab w:val="left" w:pos="460"/>
        </w:tabs>
        <w:autoSpaceDE w:val="0"/>
        <w:autoSpaceDN w:val="0"/>
        <w:adjustRightInd w:val="0"/>
        <w:spacing w:line="360" w:lineRule="auto"/>
        <w:rPr>
          <w:rFonts w:ascii="Arial" w:hAnsi="Arial" w:cs="Arial"/>
          <w:noProof w:val="0"/>
          <w:szCs w:val="24"/>
        </w:rPr>
      </w:pPr>
    </w:p>
    <w:p w:rsidR="003A1C9F" w:rsidRDefault="003A1C9F"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 xml:space="preserve">In my example, I created a </w:t>
      </w:r>
      <w:r w:rsidRPr="00002C21">
        <w:rPr>
          <w:rFonts w:ascii="Arial" w:hAnsi="Arial" w:cs="Arial"/>
          <w:b/>
          <w:noProof w:val="0"/>
          <w:color w:val="1F497D" w:themeColor="text2"/>
          <w:szCs w:val="24"/>
        </w:rPr>
        <w:t xml:space="preserve">“Click Here To Get Started” </w:t>
      </w:r>
      <w:r>
        <w:rPr>
          <w:rFonts w:ascii="Arial" w:hAnsi="Arial" w:cs="Arial"/>
          <w:noProof w:val="0"/>
          <w:szCs w:val="24"/>
        </w:rPr>
        <w:t xml:space="preserve">link in my image just by making the font blue and underlining it in Photoshop.  </w:t>
      </w:r>
    </w:p>
    <w:p w:rsidR="003A1C9F" w:rsidRDefault="003A1C9F" w:rsidP="00566EBA">
      <w:pPr>
        <w:widowControl w:val="0"/>
        <w:tabs>
          <w:tab w:val="left" w:pos="240"/>
          <w:tab w:val="left" w:pos="460"/>
        </w:tabs>
        <w:autoSpaceDE w:val="0"/>
        <w:autoSpaceDN w:val="0"/>
        <w:adjustRightInd w:val="0"/>
        <w:spacing w:line="360" w:lineRule="auto"/>
        <w:rPr>
          <w:rFonts w:ascii="Arial" w:hAnsi="Arial" w:cs="Arial"/>
          <w:noProof w:val="0"/>
          <w:szCs w:val="24"/>
        </w:rPr>
      </w:pPr>
    </w:p>
    <w:p w:rsidR="0018275C" w:rsidRDefault="003A1C9F"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If you are interested in revealing a different type of content, such as a video, you would simply embed the video code into the “after” page. One of the easiest ways to do this is to upload your video to YouTube and then copy and paste the generated code into your HTML text box.</w:t>
      </w:r>
      <w:r w:rsidR="00ED5FC0">
        <w:rPr>
          <w:rFonts w:ascii="Arial" w:hAnsi="Arial" w:cs="Arial"/>
          <w:noProof w:val="0"/>
          <w:szCs w:val="24"/>
        </w:rPr>
        <w:br/>
      </w:r>
      <w:r w:rsidR="00ED5FC0">
        <w:rPr>
          <w:rFonts w:ascii="Arial" w:hAnsi="Arial" w:cs="Arial"/>
          <w:noProof w:val="0"/>
          <w:szCs w:val="24"/>
        </w:rPr>
        <w:br/>
        <w:t>Note that Facebook does not allow auto</w:t>
      </w:r>
      <w:r w:rsidR="00002C21">
        <w:rPr>
          <w:rFonts w:ascii="Arial" w:hAnsi="Arial" w:cs="Arial"/>
          <w:noProof w:val="0"/>
          <w:szCs w:val="24"/>
        </w:rPr>
        <w:t>-</w:t>
      </w:r>
      <w:r w:rsidR="00ED5FC0">
        <w:rPr>
          <w:rFonts w:ascii="Arial" w:hAnsi="Arial" w:cs="Arial"/>
          <w:noProof w:val="0"/>
          <w:szCs w:val="24"/>
        </w:rPr>
        <w:t>playing media, so you will want to create your video so that visitors have to manually press “play” for the video to start.</w:t>
      </w:r>
    </w:p>
    <w:p w:rsidR="0018275C" w:rsidRDefault="0018275C" w:rsidP="00566EBA">
      <w:pPr>
        <w:widowControl w:val="0"/>
        <w:tabs>
          <w:tab w:val="left" w:pos="240"/>
          <w:tab w:val="left" w:pos="460"/>
        </w:tabs>
        <w:autoSpaceDE w:val="0"/>
        <w:autoSpaceDN w:val="0"/>
        <w:adjustRightInd w:val="0"/>
        <w:spacing w:line="360" w:lineRule="auto"/>
        <w:rPr>
          <w:rFonts w:ascii="Arial" w:hAnsi="Arial" w:cs="Arial"/>
          <w:noProof w:val="0"/>
          <w:szCs w:val="24"/>
        </w:rPr>
      </w:pPr>
    </w:p>
    <w:p w:rsidR="00B27060" w:rsidRDefault="00450637"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There are many different ways to take advantage of the power of Facebook Fan pages. While I’ve used them to successfully promote discount offers, you can also use them to:</w:t>
      </w:r>
      <w:r>
        <w:rPr>
          <w:rFonts w:ascii="Arial" w:hAnsi="Arial" w:cs="Arial"/>
          <w:noProof w:val="0"/>
          <w:szCs w:val="24"/>
        </w:rPr>
        <w:br/>
      </w:r>
      <w:r>
        <w:rPr>
          <w:rFonts w:ascii="Arial" w:hAnsi="Arial" w:cs="Arial"/>
          <w:noProof w:val="0"/>
          <w:szCs w:val="24"/>
        </w:rPr>
        <w:br/>
        <w:t xml:space="preserve">Build a list – Instead of an image on the ‘after” page, copy and paste your opt-in </w:t>
      </w:r>
      <w:r>
        <w:rPr>
          <w:rFonts w:ascii="Arial" w:hAnsi="Arial" w:cs="Arial"/>
          <w:noProof w:val="0"/>
          <w:szCs w:val="24"/>
        </w:rPr>
        <w:lastRenderedPageBreak/>
        <w:t>code to generate a signup form.  By placing it on your after page rather than your before page, you can generate a new fan AND a new subscriber!</w:t>
      </w:r>
      <w:r>
        <w:rPr>
          <w:rFonts w:ascii="Arial" w:hAnsi="Arial" w:cs="Arial"/>
          <w:noProof w:val="0"/>
          <w:szCs w:val="24"/>
        </w:rPr>
        <w:br/>
      </w:r>
      <w:r>
        <w:rPr>
          <w:rFonts w:ascii="Arial" w:hAnsi="Arial" w:cs="Arial"/>
          <w:noProof w:val="0"/>
          <w:szCs w:val="24"/>
        </w:rPr>
        <w:br/>
        <w:t>For example, on your “before” page, you would highlight your offer, such as a free report or video.  Then, on your after page in order for your new fan to download your incentive, they have to fill out their name and email address, becoming part of your mailing list. Then, your autoresponder immediately kicks in and delivers your offer via email.</w:t>
      </w:r>
      <w:r w:rsidR="00826A16">
        <w:rPr>
          <w:rFonts w:ascii="Arial" w:hAnsi="Arial" w:cs="Arial"/>
          <w:noProof w:val="0"/>
          <w:szCs w:val="24"/>
        </w:rPr>
        <w:br/>
      </w:r>
      <w:r w:rsidR="00826A16">
        <w:rPr>
          <w:rFonts w:ascii="Arial" w:hAnsi="Arial" w:cs="Arial"/>
          <w:noProof w:val="0"/>
          <w:szCs w:val="24"/>
        </w:rPr>
        <w:br/>
        <w:t>You can also choose to include pages from your website or blog in your fan gate. Click the “Faq &amp; Help Center” link above the application for details.</w:t>
      </w:r>
    </w:p>
    <w:p w:rsidR="00B27060" w:rsidRDefault="00B27060" w:rsidP="00566EBA">
      <w:pPr>
        <w:widowControl w:val="0"/>
        <w:tabs>
          <w:tab w:val="left" w:pos="240"/>
          <w:tab w:val="left" w:pos="460"/>
        </w:tabs>
        <w:autoSpaceDE w:val="0"/>
        <w:autoSpaceDN w:val="0"/>
        <w:adjustRightInd w:val="0"/>
        <w:spacing w:line="360" w:lineRule="auto"/>
        <w:rPr>
          <w:rFonts w:ascii="Arial" w:hAnsi="Arial" w:cs="Arial"/>
          <w:noProof w:val="0"/>
          <w:szCs w:val="24"/>
        </w:rPr>
      </w:pPr>
    </w:p>
    <w:p w:rsidR="00075E88" w:rsidRDefault="00B27060" w:rsidP="00566EBA">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szCs w:val="24"/>
          <w:lang w:val="en-GB" w:eastAsia="en-GB"/>
        </w:rPr>
        <w:drawing>
          <wp:inline distT="0" distB="0" distL="0" distR="0">
            <wp:extent cx="5486400" cy="1440815"/>
            <wp:effectExtent l="0" t="0" r="0" b="698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3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1440815"/>
                    </a:xfrm>
                    <a:prstGeom prst="rect">
                      <a:avLst/>
                    </a:prstGeom>
                  </pic:spPr>
                </pic:pic>
              </a:graphicData>
            </a:graphic>
          </wp:inline>
        </w:drawing>
      </w:r>
      <w:r w:rsidR="00450637">
        <w:rPr>
          <w:rFonts w:ascii="Arial" w:hAnsi="Arial" w:cs="Arial"/>
          <w:noProof w:val="0"/>
          <w:szCs w:val="24"/>
        </w:rPr>
        <w:br/>
      </w:r>
      <w:r w:rsidR="00450637">
        <w:rPr>
          <w:rFonts w:ascii="Arial" w:hAnsi="Arial" w:cs="Arial"/>
          <w:noProof w:val="0"/>
          <w:szCs w:val="24"/>
        </w:rPr>
        <w:br/>
      </w:r>
      <w:r w:rsidR="00ED5FC0">
        <w:rPr>
          <w:rFonts w:ascii="Arial" w:hAnsi="Arial" w:cs="Arial"/>
          <w:noProof w:val="0"/>
          <w:szCs w:val="24"/>
        </w:rPr>
        <w:t>Think of the different ways that you can include Facebook Fan Pages in your advertising campaigns, and get started!</w:t>
      </w:r>
      <w:r w:rsidR="00450637">
        <w:rPr>
          <w:rFonts w:ascii="Arial" w:hAnsi="Arial" w:cs="Arial"/>
          <w:noProof w:val="0"/>
          <w:szCs w:val="24"/>
        </w:rPr>
        <w:br/>
      </w:r>
    </w:p>
    <w:p w:rsidR="00EA3EE9" w:rsidRPr="00760493" w:rsidRDefault="00EA3EE9" w:rsidP="00EA3EE9">
      <w:pPr>
        <w:pStyle w:val="Heading1"/>
        <w:spacing w:line="360" w:lineRule="auto"/>
        <w:rPr>
          <w:rFonts w:ascii="Arial" w:hAnsi="Arial" w:cs="Arial"/>
          <w:sz w:val="28"/>
          <w:szCs w:val="28"/>
        </w:rPr>
      </w:pPr>
      <w:r>
        <w:rPr>
          <w:rFonts w:ascii="Arial" w:hAnsi="Arial" w:cs="Arial"/>
          <w:sz w:val="28"/>
          <w:szCs w:val="28"/>
        </w:rPr>
        <w:t>Final Tips</w:t>
      </w:r>
    </w:p>
    <w:p w:rsidR="00EA3EE9" w:rsidRPr="00566EBA" w:rsidRDefault="00EA3EE9" w:rsidP="00EA3EE9">
      <w:pPr>
        <w:spacing w:line="360" w:lineRule="auto"/>
        <w:rPr>
          <w:rFonts w:ascii="Arial" w:hAnsi="Arial" w:cs="Arial"/>
          <w:b/>
          <w:color w:val="943634"/>
          <w:szCs w:val="24"/>
        </w:rPr>
      </w:pPr>
    </w:p>
    <w:p w:rsidR="00EA3EE9" w:rsidRDefault="00EA3EE9" w:rsidP="00EA3EE9">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t>You can add a “like box” to your website by generating code from within your Fan page admin panel. Click on “edit settings” and choose “Marketing” from the side navigation bar – then choose, “Add a Like Box to your Website” as shown below.</w:t>
      </w:r>
    </w:p>
    <w:p w:rsidR="00EA3EE9" w:rsidRDefault="00EA3EE9" w:rsidP="00EA3EE9">
      <w:pPr>
        <w:widowControl w:val="0"/>
        <w:tabs>
          <w:tab w:val="left" w:pos="240"/>
          <w:tab w:val="left" w:pos="460"/>
        </w:tabs>
        <w:autoSpaceDE w:val="0"/>
        <w:autoSpaceDN w:val="0"/>
        <w:adjustRightInd w:val="0"/>
        <w:spacing w:line="360" w:lineRule="auto"/>
        <w:rPr>
          <w:rFonts w:ascii="Arial" w:hAnsi="Arial" w:cs="Arial"/>
          <w:noProof w:val="0"/>
          <w:szCs w:val="24"/>
        </w:rPr>
      </w:pPr>
    </w:p>
    <w:p w:rsidR="00EA3EE9" w:rsidRDefault="00D76CE1" w:rsidP="00EA3EE9">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szCs w:val="24"/>
          <w:lang w:val="en-GB" w:eastAsia="en-GB"/>
        </w:rPr>
        <w:lastRenderedPageBreak/>
        <w:drawing>
          <wp:inline distT="0" distB="0" distL="0" distR="0">
            <wp:extent cx="4165600" cy="21844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3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165600" cy="2184400"/>
                    </a:xfrm>
                    <a:prstGeom prst="rect">
                      <a:avLst/>
                    </a:prstGeom>
                  </pic:spPr>
                </pic:pic>
              </a:graphicData>
            </a:graphic>
          </wp:inline>
        </w:drawing>
      </w:r>
    </w:p>
    <w:p w:rsidR="00EA3EE9" w:rsidRPr="00566EBA" w:rsidRDefault="00EA3EE9" w:rsidP="00EA3EE9">
      <w:pPr>
        <w:widowControl w:val="0"/>
        <w:tabs>
          <w:tab w:val="left" w:pos="240"/>
          <w:tab w:val="left" w:pos="460"/>
        </w:tabs>
        <w:autoSpaceDE w:val="0"/>
        <w:autoSpaceDN w:val="0"/>
        <w:adjustRightInd w:val="0"/>
        <w:spacing w:line="360" w:lineRule="auto"/>
        <w:rPr>
          <w:rFonts w:ascii="Arial" w:hAnsi="Arial" w:cs="Arial"/>
          <w:noProof w:val="0"/>
          <w:szCs w:val="24"/>
        </w:rPr>
      </w:pPr>
      <w:r>
        <w:rPr>
          <w:rFonts w:ascii="Arial" w:hAnsi="Arial" w:cs="Arial"/>
          <w:noProof w:val="0"/>
          <w:szCs w:val="24"/>
        </w:rPr>
        <w:br/>
        <w:t>You can edit the size (width) and color scheme of your like box widget, and can also choose to show the avatars and faces of those who are part of your Fan Page community.</w:t>
      </w:r>
      <w:r w:rsidR="00124AE1">
        <w:rPr>
          <w:rFonts w:ascii="Arial" w:hAnsi="Arial" w:cs="Arial"/>
          <w:noProof w:val="0"/>
          <w:szCs w:val="24"/>
        </w:rPr>
        <w:br/>
      </w:r>
      <w:r w:rsidR="00124AE1">
        <w:rPr>
          <w:rFonts w:ascii="Arial" w:hAnsi="Arial" w:cs="Arial"/>
          <w:noProof w:val="0"/>
          <w:szCs w:val="24"/>
        </w:rPr>
        <w:br/>
        <w:t xml:space="preserve">If you want to make your Fan page more interactive, be sure to check out available apps that can help you interact with your community. You can find the app directory at: </w:t>
      </w:r>
      <w:hyperlink r:id="rId32" w:history="1">
        <w:r w:rsidR="00124AE1" w:rsidRPr="002951D5">
          <w:rPr>
            <w:rStyle w:val="Hyperlink"/>
            <w:rFonts w:ascii="Arial" w:hAnsi="Arial" w:cs="Arial"/>
            <w:noProof w:val="0"/>
            <w:szCs w:val="24"/>
          </w:rPr>
          <w:t>https://www.facebook.com/apps/directory.php</w:t>
        </w:r>
      </w:hyperlink>
    </w:p>
    <w:p w:rsidR="00075E88" w:rsidRDefault="00130073" w:rsidP="00566EBA">
      <w:pPr>
        <w:widowControl w:val="0"/>
        <w:tabs>
          <w:tab w:val="left" w:pos="240"/>
          <w:tab w:val="left" w:pos="460"/>
        </w:tabs>
        <w:autoSpaceDE w:val="0"/>
        <w:autoSpaceDN w:val="0"/>
        <w:adjustRightInd w:val="0"/>
        <w:spacing w:line="360" w:lineRule="auto"/>
        <w:rPr>
          <w:rFonts w:ascii="Arial" w:hAnsi="Arial" w:cs="Arial"/>
          <w:szCs w:val="24"/>
        </w:rPr>
      </w:pPr>
      <w:r>
        <w:rPr>
          <w:rFonts w:ascii="Arial" w:hAnsi="Arial" w:cs="Arial"/>
          <w:szCs w:val="24"/>
        </w:rPr>
        <w:br/>
        <w:t xml:space="preserve">You should also create a memorable web address for your page. This makes it easier for you to use in advertising channels, and for your fans to remember. </w:t>
      </w:r>
    </w:p>
    <w:p w:rsidR="002B30CC" w:rsidRDefault="002B30CC" w:rsidP="00566EBA">
      <w:pPr>
        <w:widowControl w:val="0"/>
        <w:tabs>
          <w:tab w:val="left" w:pos="240"/>
          <w:tab w:val="left" w:pos="460"/>
        </w:tabs>
        <w:autoSpaceDE w:val="0"/>
        <w:autoSpaceDN w:val="0"/>
        <w:adjustRightInd w:val="0"/>
        <w:spacing w:line="360" w:lineRule="auto"/>
        <w:rPr>
          <w:rFonts w:ascii="Arial" w:hAnsi="Arial" w:cs="Arial"/>
          <w:szCs w:val="24"/>
        </w:rPr>
      </w:pPr>
    </w:p>
    <w:p w:rsidR="002B30CC" w:rsidRDefault="002B30CC" w:rsidP="00566EBA">
      <w:pPr>
        <w:widowControl w:val="0"/>
        <w:tabs>
          <w:tab w:val="left" w:pos="240"/>
          <w:tab w:val="left" w:pos="460"/>
        </w:tabs>
        <w:autoSpaceDE w:val="0"/>
        <w:autoSpaceDN w:val="0"/>
        <w:adjustRightInd w:val="0"/>
        <w:spacing w:line="360" w:lineRule="auto"/>
        <w:rPr>
          <w:rFonts w:ascii="Arial" w:hAnsi="Arial" w:cs="Arial"/>
          <w:szCs w:val="24"/>
        </w:rPr>
      </w:pPr>
      <w:r>
        <w:rPr>
          <w:rFonts w:ascii="Arial" w:hAnsi="Arial" w:cs="Arial"/>
          <w:szCs w:val="24"/>
        </w:rPr>
        <w:t>Direct link to application:</w:t>
      </w:r>
    </w:p>
    <w:p w:rsidR="002B30CC" w:rsidRDefault="00E75B94" w:rsidP="00566EBA">
      <w:pPr>
        <w:widowControl w:val="0"/>
        <w:tabs>
          <w:tab w:val="left" w:pos="240"/>
          <w:tab w:val="left" w:pos="460"/>
        </w:tabs>
        <w:autoSpaceDE w:val="0"/>
        <w:autoSpaceDN w:val="0"/>
        <w:adjustRightInd w:val="0"/>
        <w:spacing w:line="360" w:lineRule="auto"/>
        <w:rPr>
          <w:rFonts w:ascii="Arial" w:hAnsi="Arial" w:cs="Arial"/>
          <w:szCs w:val="24"/>
        </w:rPr>
      </w:pPr>
      <w:hyperlink r:id="rId33" w:history="1">
        <w:r w:rsidR="002B30CC" w:rsidRPr="002951D5">
          <w:rPr>
            <w:rStyle w:val="Hyperlink"/>
            <w:rFonts w:ascii="Arial" w:hAnsi="Arial" w:cs="Arial"/>
            <w:szCs w:val="24"/>
          </w:rPr>
          <w:t>http://www.facebook.com/apps/application.php?id=4619579915</w:t>
        </w:r>
      </w:hyperlink>
    </w:p>
    <w:p w:rsidR="00130073" w:rsidRDefault="00130073" w:rsidP="00566EBA">
      <w:pPr>
        <w:widowControl w:val="0"/>
        <w:tabs>
          <w:tab w:val="left" w:pos="240"/>
          <w:tab w:val="left" w:pos="460"/>
        </w:tabs>
        <w:autoSpaceDE w:val="0"/>
        <w:autoSpaceDN w:val="0"/>
        <w:adjustRightInd w:val="0"/>
        <w:spacing w:line="360" w:lineRule="auto"/>
        <w:rPr>
          <w:rFonts w:ascii="Arial" w:hAnsi="Arial" w:cs="Arial"/>
          <w:szCs w:val="24"/>
        </w:rPr>
      </w:pPr>
    </w:p>
    <w:p w:rsidR="00130073" w:rsidRDefault="00130073" w:rsidP="00566EBA">
      <w:pPr>
        <w:widowControl w:val="0"/>
        <w:tabs>
          <w:tab w:val="left" w:pos="240"/>
          <w:tab w:val="left" w:pos="460"/>
        </w:tabs>
        <w:autoSpaceDE w:val="0"/>
        <w:autoSpaceDN w:val="0"/>
        <w:adjustRightInd w:val="0"/>
        <w:spacing w:line="360" w:lineRule="auto"/>
        <w:rPr>
          <w:rFonts w:ascii="Arial" w:hAnsi="Arial" w:cs="Arial"/>
          <w:szCs w:val="24"/>
        </w:rPr>
      </w:pPr>
      <w:r>
        <w:rPr>
          <w:rFonts w:ascii="Arial" w:hAnsi="Arial" w:cs="Arial"/>
          <w:szCs w:val="24"/>
          <w:lang w:val="en-GB" w:eastAsia="en-GB"/>
        </w:rPr>
        <w:lastRenderedPageBreak/>
        <w:drawing>
          <wp:inline distT="0" distB="0" distL="0" distR="0">
            <wp:extent cx="5486400" cy="28765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3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2876550"/>
                    </a:xfrm>
                    <a:prstGeom prst="rect">
                      <a:avLst/>
                    </a:prstGeom>
                  </pic:spPr>
                </pic:pic>
              </a:graphicData>
            </a:graphic>
          </wp:inline>
        </w:drawing>
      </w:r>
      <w:r>
        <w:rPr>
          <w:rFonts w:ascii="Arial" w:hAnsi="Arial" w:cs="Arial"/>
          <w:szCs w:val="24"/>
        </w:rPr>
        <w:br/>
      </w:r>
      <w:r>
        <w:rPr>
          <w:rFonts w:ascii="Arial" w:hAnsi="Arial" w:cs="Arial"/>
          <w:szCs w:val="24"/>
        </w:rPr>
        <w:br/>
        <w:t>Once you have given permission for the application to work with your page, you will then be able to assign a customized URL to your page as shown below:</w:t>
      </w:r>
    </w:p>
    <w:p w:rsidR="00130073" w:rsidRDefault="00130073" w:rsidP="00566EBA">
      <w:pPr>
        <w:widowControl w:val="0"/>
        <w:tabs>
          <w:tab w:val="left" w:pos="240"/>
          <w:tab w:val="left" w:pos="460"/>
        </w:tabs>
        <w:autoSpaceDE w:val="0"/>
        <w:autoSpaceDN w:val="0"/>
        <w:adjustRightInd w:val="0"/>
        <w:spacing w:line="360" w:lineRule="auto"/>
        <w:rPr>
          <w:rFonts w:ascii="Arial" w:hAnsi="Arial" w:cs="Arial"/>
          <w:szCs w:val="24"/>
        </w:rPr>
      </w:pPr>
    </w:p>
    <w:p w:rsidR="00130073" w:rsidRDefault="00DE6ADD" w:rsidP="00566EBA">
      <w:pPr>
        <w:widowControl w:val="0"/>
        <w:tabs>
          <w:tab w:val="left" w:pos="240"/>
          <w:tab w:val="left" w:pos="460"/>
        </w:tabs>
        <w:autoSpaceDE w:val="0"/>
        <w:autoSpaceDN w:val="0"/>
        <w:adjustRightInd w:val="0"/>
        <w:spacing w:line="360" w:lineRule="auto"/>
        <w:rPr>
          <w:rFonts w:ascii="Arial" w:hAnsi="Arial" w:cs="Arial"/>
          <w:szCs w:val="24"/>
        </w:rPr>
      </w:pPr>
      <w:r>
        <w:rPr>
          <w:rFonts w:ascii="Arial" w:hAnsi="Arial" w:cs="Arial"/>
          <w:szCs w:val="24"/>
          <w:lang w:val="en-GB" w:eastAsia="en-GB"/>
        </w:rPr>
        <w:drawing>
          <wp:inline distT="0" distB="0" distL="0" distR="0">
            <wp:extent cx="5486400" cy="223901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3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2239010"/>
                    </a:xfrm>
                    <a:prstGeom prst="rect">
                      <a:avLst/>
                    </a:prstGeom>
                  </pic:spPr>
                </pic:pic>
              </a:graphicData>
            </a:graphic>
          </wp:inline>
        </w:drawing>
      </w:r>
    </w:p>
    <w:p w:rsidR="002B30CC" w:rsidRDefault="002B30CC" w:rsidP="00566EBA">
      <w:pPr>
        <w:widowControl w:val="0"/>
        <w:tabs>
          <w:tab w:val="left" w:pos="240"/>
          <w:tab w:val="left" w:pos="460"/>
        </w:tabs>
        <w:autoSpaceDE w:val="0"/>
        <w:autoSpaceDN w:val="0"/>
        <w:adjustRightInd w:val="0"/>
        <w:spacing w:line="360" w:lineRule="auto"/>
        <w:rPr>
          <w:rFonts w:ascii="Arial" w:hAnsi="Arial" w:cs="Arial"/>
          <w:szCs w:val="24"/>
        </w:rPr>
      </w:pPr>
    </w:p>
    <w:p w:rsidR="002B30CC" w:rsidRDefault="002B30CC" w:rsidP="00566EBA">
      <w:pPr>
        <w:widowControl w:val="0"/>
        <w:tabs>
          <w:tab w:val="left" w:pos="240"/>
          <w:tab w:val="left" w:pos="460"/>
        </w:tabs>
        <w:autoSpaceDE w:val="0"/>
        <w:autoSpaceDN w:val="0"/>
        <w:adjustRightInd w:val="0"/>
        <w:spacing w:line="360" w:lineRule="auto"/>
        <w:rPr>
          <w:rFonts w:ascii="Arial" w:hAnsi="Arial" w:cs="Arial"/>
          <w:szCs w:val="24"/>
        </w:rPr>
      </w:pPr>
      <w:r>
        <w:rPr>
          <w:rFonts w:ascii="Arial" w:hAnsi="Arial" w:cs="Arial"/>
          <w:szCs w:val="24"/>
        </w:rPr>
        <w:t xml:space="preserve">My new profie web address for my fan page is </w:t>
      </w:r>
      <w:hyperlink r:id="rId36" w:history="1">
        <w:r w:rsidRPr="002951D5">
          <w:rPr>
            <w:rStyle w:val="Hyperlink"/>
            <w:rFonts w:ascii="Arial" w:hAnsi="Arial" w:cs="Arial"/>
            <w:szCs w:val="24"/>
          </w:rPr>
          <w:t>http://companies.to/whitelabelreports/</w:t>
        </w:r>
      </w:hyperlink>
      <w:r w:rsidR="00337575">
        <w:rPr>
          <w:rFonts w:ascii="Arial" w:hAnsi="Arial" w:cs="Arial"/>
          <w:szCs w:val="24"/>
        </w:rPr>
        <w:t xml:space="preserve"> which automatically redirects people to the main page at </w:t>
      </w:r>
      <w:hyperlink r:id="rId37" w:history="1">
        <w:r w:rsidR="00337575" w:rsidRPr="002951D5">
          <w:rPr>
            <w:rStyle w:val="Hyperlink"/>
            <w:rFonts w:ascii="Arial" w:hAnsi="Arial" w:cs="Arial"/>
            <w:szCs w:val="24"/>
          </w:rPr>
          <w:t>http://www.facebook.com/pages/White-Label-Reports-Private-Label/200919366603558</w:t>
        </w:r>
      </w:hyperlink>
    </w:p>
    <w:p w:rsidR="002B30CC" w:rsidRDefault="002B30CC" w:rsidP="00566EBA">
      <w:pPr>
        <w:widowControl w:val="0"/>
        <w:tabs>
          <w:tab w:val="left" w:pos="240"/>
          <w:tab w:val="left" w:pos="460"/>
        </w:tabs>
        <w:autoSpaceDE w:val="0"/>
        <w:autoSpaceDN w:val="0"/>
        <w:adjustRightInd w:val="0"/>
        <w:spacing w:line="360" w:lineRule="auto"/>
        <w:rPr>
          <w:rFonts w:ascii="Arial" w:hAnsi="Arial" w:cs="Arial"/>
          <w:szCs w:val="24"/>
        </w:rPr>
      </w:pPr>
    </w:p>
    <w:p w:rsidR="00E56C16" w:rsidRDefault="00AE6D1C" w:rsidP="00566EBA">
      <w:pPr>
        <w:widowControl w:val="0"/>
        <w:tabs>
          <w:tab w:val="left" w:pos="240"/>
          <w:tab w:val="left" w:pos="460"/>
        </w:tabs>
        <w:autoSpaceDE w:val="0"/>
        <w:autoSpaceDN w:val="0"/>
        <w:adjustRightInd w:val="0"/>
        <w:spacing w:line="360" w:lineRule="auto"/>
        <w:rPr>
          <w:rFonts w:ascii="Arial" w:hAnsi="Arial" w:cs="Arial"/>
          <w:szCs w:val="24"/>
        </w:rPr>
      </w:pPr>
      <w:r>
        <w:rPr>
          <w:rFonts w:ascii="Arial" w:hAnsi="Arial" w:cs="Arial"/>
          <w:szCs w:val="24"/>
        </w:rPr>
        <w:t>If you would like your fan gate or ‘reveal tab’ to be the default page that people see when visiting your fan page (and I recommend doing this), here’s how to set it up:</w:t>
      </w:r>
      <w:r w:rsidR="00E56C16">
        <w:rPr>
          <w:rFonts w:ascii="Arial" w:hAnsi="Arial" w:cs="Arial"/>
          <w:szCs w:val="24"/>
        </w:rPr>
        <w:br/>
      </w:r>
      <w:r w:rsidR="00E56C16">
        <w:rPr>
          <w:rFonts w:ascii="Arial" w:hAnsi="Arial" w:cs="Arial"/>
          <w:szCs w:val="24"/>
        </w:rPr>
        <w:br/>
        <w:t>Click on “Edit Page “ at the top of your fan page.  Click on “Manage Permissions”. You will see a field called “Default Landing Tab”.  Choose your ‘reveal tab’ or fan gate from the drop down menu and save changes.</w:t>
      </w:r>
      <w:r w:rsidR="00E56C16">
        <w:rPr>
          <w:rFonts w:ascii="Arial" w:hAnsi="Arial" w:cs="Arial"/>
          <w:szCs w:val="24"/>
        </w:rPr>
        <w:br/>
      </w:r>
    </w:p>
    <w:p w:rsidR="002B30CC" w:rsidRPr="00566EBA" w:rsidRDefault="00E56C16" w:rsidP="00566EBA">
      <w:pPr>
        <w:widowControl w:val="0"/>
        <w:tabs>
          <w:tab w:val="left" w:pos="240"/>
          <w:tab w:val="left" w:pos="460"/>
        </w:tabs>
        <w:autoSpaceDE w:val="0"/>
        <w:autoSpaceDN w:val="0"/>
        <w:adjustRightInd w:val="0"/>
        <w:spacing w:line="360" w:lineRule="auto"/>
        <w:rPr>
          <w:rFonts w:ascii="Arial" w:hAnsi="Arial" w:cs="Arial"/>
          <w:szCs w:val="24"/>
        </w:rPr>
      </w:pPr>
      <w:r>
        <w:rPr>
          <w:rFonts w:ascii="Arial" w:hAnsi="Arial" w:cs="Arial"/>
          <w:szCs w:val="24"/>
          <w:lang w:val="en-GB" w:eastAsia="en-GB"/>
        </w:rPr>
        <w:drawing>
          <wp:inline distT="0" distB="0" distL="0" distR="0">
            <wp:extent cx="5486400" cy="478218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3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4782185"/>
                    </a:xfrm>
                    <a:prstGeom prst="rect">
                      <a:avLst/>
                    </a:prstGeom>
                  </pic:spPr>
                </pic:pic>
              </a:graphicData>
            </a:graphic>
          </wp:inline>
        </w:drawing>
      </w:r>
      <w:r>
        <w:rPr>
          <w:rFonts w:ascii="Arial" w:hAnsi="Arial" w:cs="Arial"/>
          <w:szCs w:val="24"/>
        </w:rPr>
        <w:br/>
      </w:r>
      <w:r>
        <w:rPr>
          <w:rFonts w:ascii="Arial" w:hAnsi="Arial" w:cs="Arial"/>
          <w:szCs w:val="24"/>
        </w:rPr>
        <w:br/>
        <w:t xml:space="preserve">Note: You should create your before &amp; after pages first, and then assign your tab </w:t>
      </w:r>
      <w:r>
        <w:rPr>
          <w:rFonts w:ascii="Arial" w:hAnsi="Arial" w:cs="Arial"/>
          <w:szCs w:val="24"/>
        </w:rPr>
        <w:lastRenderedPageBreak/>
        <w:t>as the default landing page.</w:t>
      </w:r>
      <w:r w:rsidR="00AE6D1C">
        <w:rPr>
          <w:rFonts w:ascii="Arial" w:hAnsi="Arial" w:cs="Arial"/>
          <w:szCs w:val="24"/>
        </w:rPr>
        <w:br/>
      </w:r>
      <w:r w:rsidR="00AE6D1C">
        <w:rPr>
          <w:rFonts w:ascii="Arial" w:hAnsi="Arial" w:cs="Arial"/>
          <w:szCs w:val="24"/>
        </w:rPr>
        <w:br/>
      </w:r>
      <w:r w:rsidR="007E377C">
        <w:rPr>
          <w:rFonts w:ascii="Arial" w:hAnsi="Arial" w:cs="Arial"/>
          <w:szCs w:val="24"/>
        </w:rPr>
        <w:t xml:space="preserve">It’s time for you to create your very own Fan Page! </w:t>
      </w:r>
      <w:r w:rsidR="007E377C">
        <w:rPr>
          <w:rFonts w:ascii="Arial" w:hAnsi="Arial" w:cs="Arial"/>
          <w:szCs w:val="24"/>
        </w:rPr>
        <w:br/>
      </w:r>
      <w:r w:rsidR="007E377C">
        <w:rPr>
          <w:rFonts w:ascii="Arial" w:hAnsi="Arial" w:cs="Arial"/>
          <w:szCs w:val="24"/>
        </w:rPr>
        <w:br/>
        <w:t>Best of success</w:t>
      </w:r>
      <w:r w:rsidR="00285323">
        <w:rPr>
          <w:rFonts w:ascii="Arial" w:hAnsi="Arial" w:cs="Arial"/>
          <w:szCs w:val="24"/>
        </w:rPr>
        <w:t>!</w:t>
      </w:r>
      <w:bookmarkStart w:id="0" w:name="_GoBack"/>
      <w:bookmarkEnd w:id="0"/>
    </w:p>
    <w:sectPr w:rsidR="002B30CC" w:rsidRPr="00566EBA" w:rsidSect="00F837E2">
      <w:headerReference w:type="default" r:id="rId39"/>
      <w:footerReference w:type="default" r:id="rId40"/>
      <w:pgSz w:w="12240" w:h="15840"/>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1CD0" w:rsidRDefault="00FF1CD0">
      <w:r>
        <w:separator/>
      </w:r>
    </w:p>
  </w:endnote>
  <w:endnote w:type="continuationSeparator" w:id="1">
    <w:p w:rsidR="00FF1CD0" w:rsidRDefault="00FF1C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DD6" w:rsidRDefault="007A4DD6">
    <w:pPr>
      <w:pStyle w:val="Footer"/>
      <w:pBdr>
        <w:bottom w:val="single" w:sz="12" w:space="1" w:color="auto"/>
      </w:pBdr>
    </w:pPr>
  </w:p>
  <w:p w:rsidR="007A4DD6" w:rsidRDefault="007A4DD6">
    <w:pPr>
      <w:pStyle w:val="Footer"/>
    </w:pPr>
  </w:p>
  <w:p w:rsidR="007A4DD6" w:rsidRDefault="007A4DD6">
    <w:pPr>
      <w:pStyle w:val="Footer"/>
    </w:pPr>
    <w:r>
      <w:tab/>
      <w:t xml:space="preserve">- </w:t>
    </w:r>
    <w:r w:rsidR="00E75B94">
      <w:fldChar w:fldCharType="begin"/>
    </w:r>
    <w:r>
      <w:instrText xml:space="preserve"> PAGE </w:instrText>
    </w:r>
    <w:r w:rsidR="00E75B94">
      <w:fldChar w:fldCharType="separate"/>
    </w:r>
    <w:r w:rsidR="00E80EA2">
      <w:t>10</w:t>
    </w:r>
    <w:r w:rsidR="00E75B94">
      <w:fldChar w:fldCharType="end"/>
    </w:r>
    <w:r>
      <w:t xml:space="preserve"> -</w:t>
    </w:r>
  </w:p>
  <w:p w:rsidR="007A4DD6" w:rsidRDefault="007A4D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1CD0" w:rsidRDefault="00FF1CD0">
      <w:r>
        <w:separator/>
      </w:r>
    </w:p>
  </w:footnote>
  <w:footnote w:type="continuationSeparator" w:id="1">
    <w:p w:rsidR="00FF1CD0" w:rsidRDefault="00FF1C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DD6" w:rsidRDefault="007A4DD6">
    <w:pPr>
      <w:pStyle w:val="Header"/>
      <w:pBdr>
        <w:bottom w:val="single" w:sz="12" w:space="1" w:color="auto"/>
      </w:pBdr>
      <w:jc w:val="center"/>
      <w:rPr>
        <w:color w:val="808080"/>
      </w:rPr>
    </w:pPr>
    <w:r>
      <w:rPr>
        <w:color w:val="808080"/>
      </w:rPr>
      <w:t>Facebook Fan Gate</w:t>
    </w:r>
  </w:p>
  <w:p w:rsidR="007A4DD6" w:rsidRDefault="007A4DD6">
    <w:pPr>
      <w:pStyle w:val="Header"/>
      <w:pBdr>
        <w:bottom w:val="single" w:sz="12" w:space="1" w:color="auto"/>
      </w:pBdr>
      <w:jc w:val="center"/>
      <w:rPr>
        <w:color w:val="808080"/>
      </w:rPr>
    </w:pPr>
    <w:r>
      <w:rPr>
        <w:color w:val="808080"/>
      </w:rPr>
      <w:t>Mainstream Ventures - Kate Anderson</w:t>
    </w:r>
  </w:p>
  <w:p w:rsidR="007A4DD6" w:rsidRDefault="007A4DD6">
    <w:pPr>
      <w:pStyle w:val="Header"/>
      <w:pBdr>
        <w:bottom w:val="single" w:sz="12" w:space="1" w:color="auto"/>
      </w:pBdr>
    </w:pPr>
  </w:p>
  <w:p w:rsidR="007A4DD6" w:rsidRDefault="007A4D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4"/>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5"/>
    <w:lvl w:ilvl="0">
      <w:start w:val="1"/>
      <w:numFmt w:val="decimal"/>
      <w:lvlText w:val="%1)"/>
      <w:lvlJc w:val="left"/>
      <w:pPr>
        <w:tabs>
          <w:tab w:val="num" w:pos="720"/>
        </w:tabs>
        <w:ind w:left="720" w:hanging="360"/>
      </w:pPr>
    </w:lvl>
  </w:abstractNum>
  <w:abstractNum w:abstractNumId="4">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5">
    <w:nsid w:val="00000006"/>
    <w:multiLevelType w:val="singleLevel"/>
    <w:tmpl w:val="00000006"/>
    <w:name w:val="WW8Num7"/>
    <w:lvl w:ilvl="0">
      <w:start w:val="1"/>
      <w:numFmt w:val="decimal"/>
      <w:lvlText w:val="%1."/>
      <w:lvlJc w:val="left"/>
      <w:pPr>
        <w:tabs>
          <w:tab w:val="num" w:pos="720"/>
        </w:tabs>
        <w:ind w:left="720" w:hanging="360"/>
      </w:pPr>
    </w:lvl>
  </w:abstractNum>
  <w:abstractNum w:abstractNumId="6">
    <w:nsid w:val="00000007"/>
    <w:multiLevelType w:val="singleLevel"/>
    <w:tmpl w:val="00000007"/>
    <w:name w:val="WW8Num8"/>
    <w:lvl w:ilvl="0">
      <w:start w:val="1"/>
      <w:numFmt w:val="bullet"/>
      <w:lvlText w:val=""/>
      <w:lvlJc w:val="left"/>
      <w:pPr>
        <w:tabs>
          <w:tab w:val="num" w:pos="720"/>
        </w:tabs>
        <w:ind w:left="720" w:hanging="360"/>
      </w:pPr>
      <w:rPr>
        <w:rFonts w:ascii="Symbol" w:hAnsi="Symbol"/>
      </w:rPr>
    </w:lvl>
  </w:abstractNum>
  <w:abstractNum w:abstractNumId="7">
    <w:nsid w:val="00000008"/>
    <w:multiLevelType w:val="singleLevel"/>
    <w:tmpl w:val="00000008"/>
    <w:name w:val="WW8Num9"/>
    <w:lvl w:ilvl="0">
      <w:start w:val="1"/>
      <w:numFmt w:val="decimal"/>
      <w:lvlText w:val="%1)"/>
      <w:lvlJc w:val="left"/>
      <w:pPr>
        <w:tabs>
          <w:tab w:val="num" w:pos="720"/>
        </w:tabs>
        <w:ind w:left="720" w:hanging="360"/>
      </w:pPr>
    </w:lvl>
  </w:abstractNum>
  <w:abstractNum w:abstractNumId="8">
    <w:nsid w:val="00000009"/>
    <w:multiLevelType w:val="singleLevel"/>
    <w:tmpl w:val="00000009"/>
    <w:name w:val="WW8Num10"/>
    <w:lvl w:ilvl="0">
      <w:start w:val="1"/>
      <w:numFmt w:val="decimal"/>
      <w:lvlText w:val="%1)"/>
      <w:lvlJc w:val="left"/>
      <w:pPr>
        <w:tabs>
          <w:tab w:val="num" w:pos="720"/>
        </w:tabs>
        <w:ind w:left="720" w:hanging="360"/>
      </w:pPr>
    </w:lvl>
  </w:abstractNum>
  <w:abstractNum w:abstractNumId="9">
    <w:nsid w:val="0000000A"/>
    <w:multiLevelType w:val="singleLevel"/>
    <w:tmpl w:val="0000000A"/>
    <w:name w:val="WW8Num11"/>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2"/>
    <w:lvl w:ilvl="0">
      <w:start w:val="1"/>
      <w:numFmt w:val="bullet"/>
      <w:lvlText w:val=""/>
      <w:lvlJc w:val="left"/>
      <w:pPr>
        <w:tabs>
          <w:tab w:val="num" w:pos="720"/>
        </w:tabs>
        <w:ind w:left="720" w:hanging="360"/>
      </w:pPr>
      <w:rPr>
        <w:rFonts w:ascii="Symbol" w:hAnsi="Symbol"/>
      </w:rPr>
    </w:lvl>
  </w:abstractNum>
  <w:abstractNum w:abstractNumId="11">
    <w:nsid w:val="0000000C"/>
    <w:multiLevelType w:val="singleLevel"/>
    <w:tmpl w:val="0000000C"/>
    <w:name w:val="WW8Num14"/>
    <w:lvl w:ilvl="0">
      <w:start w:val="1"/>
      <w:numFmt w:val="bullet"/>
      <w:lvlText w:val=""/>
      <w:lvlJc w:val="left"/>
      <w:pPr>
        <w:tabs>
          <w:tab w:val="num" w:pos="720"/>
        </w:tabs>
        <w:ind w:left="720" w:hanging="360"/>
      </w:pPr>
      <w:rPr>
        <w:rFonts w:ascii="Symbol" w:hAnsi="Symbol"/>
      </w:rPr>
    </w:lvl>
  </w:abstractNum>
  <w:abstractNum w:abstractNumId="12">
    <w:nsid w:val="014017EB"/>
    <w:multiLevelType w:val="hybridMultilevel"/>
    <w:tmpl w:val="7136992A"/>
    <w:name w:val="WW8Num422222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3726335"/>
    <w:multiLevelType w:val="hybridMultilevel"/>
    <w:tmpl w:val="45F41E40"/>
    <w:name w:val="WW8Num42222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5540AEB"/>
    <w:multiLevelType w:val="hybridMultilevel"/>
    <w:tmpl w:val="27A8A2F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152736B7"/>
    <w:multiLevelType w:val="hybridMultilevel"/>
    <w:tmpl w:val="943E8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8176FA1"/>
    <w:multiLevelType w:val="hybridMultilevel"/>
    <w:tmpl w:val="875AE90A"/>
    <w:name w:val="WW8Num422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61C0F04"/>
    <w:multiLevelType w:val="hybridMultilevel"/>
    <w:tmpl w:val="787E06E8"/>
    <w:name w:val="WW8Num4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A5A48BE"/>
    <w:multiLevelType w:val="hybridMultilevel"/>
    <w:tmpl w:val="CC265FFE"/>
    <w:name w:val="WW8Num4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AC7223D"/>
    <w:multiLevelType w:val="hybridMultilevel"/>
    <w:tmpl w:val="6546B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F92FC7"/>
    <w:multiLevelType w:val="hybridMultilevel"/>
    <w:tmpl w:val="9C5E6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830E81"/>
    <w:multiLevelType w:val="hybridMultilevel"/>
    <w:tmpl w:val="4BA2EF0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B0B22BD"/>
    <w:multiLevelType w:val="hybridMultilevel"/>
    <w:tmpl w:val="EAFE9DC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877D3B"/>
    <w:multiLevelType w:val="singleLevel"/>
    <w:tmpl w:val="00000001"/>
    <w:lvl w:ilvl="0">
      <w:start w:val="1"/>
      <w:numFmt w:val="decimal"/>
      <w:lvlText w:val="%1)"/>
      <w:lvlJc w:val="left"/>
      <w:pPr>
        <w:tabs>
          <w:tab w:val="num" w:pos="720"/>
        </w:tabs>
        <w:ind w:left="720" w:hanging="360"/>
      </w:pPr>
    </w:lvl>
  </w:abstractNum>
  <w:abstractNum w:abstractNumId="24">
    <w:nsid w:val="525A0519"/>
    <w:multiLevelType w:val="multilevel"/>
    <w:tmpl w:val="A41A2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0203E0"/>
    <w:multiLevelType w:val="hybridMultilevel"/>
    <w:tmpl w:val="AE686F38"/>
    <w:name w:val="WW8Num42222222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C4E6496"/>
    <w:multiLevelType w:val="hybridMultilevel"/>
    <w:tmpl w:val="551C6B7E"/>
    <w:name w:val="WW8Num4222222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DA77792"/>
    <w:multiLevelType w:val="hybridMultilevel"/>
    <w:tmpl w:val="BE5A190A"/>
    <w:name w:val="WW8Num4222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EA864FF"/>
    <w:multiLevelType w:val="hybridMultilevel"/>
    <w:tmpl w:val="B0321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E87A90"/>
    <w:multiLevelType w:val="hybridMultilevel"/>
    <w:tmpl w:val="D0BC618A"/>
    <w:lvl w:ilvl="0" w:tplc="AF84F176">
      <w:start w:val="1"/>
      <w:numFmt w:val="decimal"/>
      <w:lvlText w:val="%1)"/>
      <w:lvlJc w:val="left"/>
      <w:pPr>
        <w:ind w:left="720" w:hanging="360"/>
      </w:pPr>
      <w:rPr>
        <w:rFonts w:cs="Calibri"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6D3F09"/>
    <w:multiLevelType w:val="hybridMultilevel"/>
    <w:tmpl w:val="152CBDA0"/>
    <w:name w:val="WW8Num42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9115D49"/>
    <w:multiLevelType w:val="hybridMultilevel"/>
    <w:tmpl w:val="FBD6E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7933FD"/>
    <w:multiLevelType w:val="hybridMultilevel"/>
    <w:tmpl w:val="6450E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B9072B"/>
    <w:multiLevelType w:val="hybridMultilevel"/>
    <w:tmpl w:val="6BE491E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3"/>
  </w:num>
  <w:num w:numId="5">
    <w:abstractNumId w:val="22"/>
  </w:num>
  <w:num w:numId="6">
    <w:abstractNumId w:val="12"/>
  </w:num>
  <w:num w:numId="7">
    <w:abstractNumId w:val="23"/>
  </w:num>
  <w:num w:numId="8">
    <w:abstractNumId w:val="15"/>
  </w:num>
  <w:num w:numId="9">
    <w:abstractNumId w:val="29"/>
  </w:num>
  <w:num w:numId="10">
    <w:abstractNumId w:val="32"/>
  </w:num>
  <w:num w:numId="11">
    <w:abstractNumId w:val="21"/>
  </w:num>
  <w:num w:numId="12">
    <w:abstractNumId w:val="14"/>
  </w:num>
  <w:num w:numId="13">
    <w:abstractNumId w:val="19"/>
  </w:num>
  <w:num w:numId="14">
    <w:abstractNumId w:val="28"/>
  </w:num>
  <w:num w:numId="15">
    <w:abstractNumId w:val="24"/>
  </w:num>
  <w:num w:numId="16">
    <w:abstractNumId w:val="20"/>
  </w:num>
  <w:num w:numId="17">
    <w:abstractNumId w:val="3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ctiveWritingStyle w:appName="MSWord" w:lang="en-US" w:vendorID="6" w:dllVersion="2" w:checkStyle="1"/>
  <w:defaultTabStop w:val="720"/>
  <w:noPunctuationKerning/>
  <w:characterSpacingControl w:val="doNotCompress"/>
  <w:hdrShapeDefaults>
    <o:shapedefaults v:ext="edit" spidmax="8194">
      <o:colormru v:ext="edit" colors="#ffe998"/>
    </o:shapedefaults>
  </w:hdrShapeDefaults>
  <w:footnotePr>
    <w:footnote w:id="0"/>
    <w:footnote w:id="1"/>
  </w:footnotePr>
  <w:endnotePr>
    <w:endnote w:id="0"/>
    <w:endnote w:id="1"/>
  </w:endnotePr>
  <w:compat/>
  <w:rsids>
    <w:rsidRoot w:val="00027086"/>
    <w:rsid w:val="00002C21"/>
    <w:rsid w:val="00003AFE"/>
    <w:rsid w:val="00003EC4"/>
    <w:rsid w:val="000143FA"/>
    <w:rsid w:val="00022095"/>
    <w:rsid w:val="00027086"/>
    <w:rsid w:val="0003178F"/>
    <w:rsid w:val="00034202"/>
    <w:rsid w:val="000474F8"/>
    <w:rsid w:val="000476F9"/>
    <w:rsid w:val="00051D5E"/>
    <w:rsid w:val="00075E88"/>
    <w:rsid w:val="000912DA"/>
    <w:rsid w:val="00092EFA"/>
    <w:rsid w:val="000A7138"/>
    <w:rsid w:val="000B2345"/>
    <w:rsid w:val="000C0F20"/>
    <w:rsid w:val="000D24C7"/>
    <w:rsid w:val="000D3A7F"/>
    <w:rsid w:val="000E391B"/>
    <w:rsid w:val="000F1765"/>
    <w:rsid w:val="001059A4"/>
    <w:rsid w:val="00115116"/>
    <w:rsid w:val="00124AE1"/>
    <w:rsid w:val="00130073"/>
    <w:rsid w:val="00136B72"/>
    <w:rsid w:val="00144D0D"/>
    <w:rsid w:val="00155151"/>
    <w:rsid w:val="00155CD0"/>
    <w:rsid w:val="00157A83"/>
    <w:rsid w:val="00160DB5"/>
    <w:rsid w:val="001746ED"/>
    <w:rsid w:val="00176233"/>
    <w:rsid w:val="00176323"/>
    <w:rsid w:val="00176F85"/>
    <w:rsid w:val="0018275C"/>
    <w:rsid w:val="001861F9"/>
    <w:rsid w:val="001B02AC"/>
    <w:rsid w:val="001E3D82"/>
    <w:rsid w:val="001E3E71"/>
    <w:rsid w:val="001F6FA2"/>
    <w:rsid w:val="002024B7"/>
    <w:rsid w:val="0020682A"/>
    <w:rsid w:val="00211AEA"/>
    <w:rsid w:val="00212C49"/>
    <w:rsid w:val="00214EF2"/>
    <w:rsid w:val="00217D10"/>
    <w:rsid w:val="00221552"/>
    <w:rsid w:val="00244844"/>
    <w:rsid w:val="0025148D"/>
    <w:rsid w:val="00264E9C"/>
    <w:rsid w:val="0027283F"/>
    <w:rsid w:val="0027564E"/>
    <w:rsid w:val="00283588"/>
    <w:rsid w:val="00284BBC"/>
    <w:rsid w:val="00285323"/>
    <w:rsid w:val="002901EB"/>
    <w:rsid w:val="0029210A"/>
    <w:rsid w:val="00293A1C"/>
    <w:rsid w:val="002954AF"/>
    <w:rsid w:val="00296A1F"/>
    <w:rsid w:val="002A3986"/>
    <w:rsid w:val="002B22DE"/>
    <w:rsid w:val="002B30CC"/>
    <w:rsid w:val="002D5F00"/>
    <w:rsid w:val="002E3B80"/>
    <w:rsid w:val="002F4184"/>
    <w:rsid w:val="002F4842"/>
    <w:rsid w:val="0030314F"/>
    <w:rsid w:val="00312CA0"/>
    <w:rsid w:val="003147F0"/>
    <w:rsid w:val="00317356"/>
    <w:rsid w:val="00324B3A"/>
    <w:rsid w:val="0033588B"/>
    <w:rsid w:val="00337575"/>
    <w:rsid w:val="00341DA2"/>
    <w:rsid w:val="00344C15"/>
    <w:rsid w:val="003952F2"/>
    <w:rsid w:val="003A161B"/>
    <w:rsid w:val="003A1C9F"/>
    <w:rsid w:val="003A2037"/>
    <w:rsid w:val="003A4CED"/>
    <w:rsid w:val="003E56DE"/>
    <w:rsid w:val="003E7599"/>
    <w:rsid w:val="00411CBC"/>
    <w:rsid w:val="00427A94"/>
    <w:rsid w:val="00444540"/>
    <w:rsid w:val="00450637"/>
    <w:rsid w:val="00450AC0"/>
    <w:rsid w:val="004646D7"/>
    <w:rsid w:val="00465A8C"/>
    <w:rsid w:val="00486E74"/>
    <w:rsid w:val="0049100E"/>
    <w:rsid w:val="004A4260"/>
    <w:rsid w:val="004B110F"/>
    <w:rsid w:val="004D437D"/>
    <w:rsid w:val="004D79DA"/>
    <w:rsid w:val="004D7E21"/>
    <w:rsid w:val="004E7B3E"/>
    <w:rsid w:val="004F54AC"/>
    <w:rsid w:val="00510633"/>
    <w:rsid w:val="005134EE"/>
    <w:rsid w:val="005354CA"/>
    <w:rsid w:val="00540FB8"/>
    <w:rsid w:val="005419E3"/>
    <w:rsid w:val="00555902"/>
    <w:rsid w:val="005637EF"/>
    <w:rsid w:val="00566EBA"/>
    <w:rsid w:val="005755B2"/>
    <w:rsid w:val="00587A4D"/>
    <w:rsid w:val="005A1F4C"/>
    <w:rsid w:val="005A6550"/>
    <w:rsid w:val="005B0ECD"/>
    <w:rsid w:val="005D027F"/>
    <w:rsid w:val="005E02C4"/>
    <w:rsid w:val="005F10FC"/>
    <w:rsid w:val="0060506F"/>
    <w:rsid w:val="006058A6"/>
    <w:rsid w:val="00605C0F"/>
    <w:rsid w:val="00615B3D"/>
    <w:rsid w:val="00657641"/>
    <w:rsid w:val="006617E9"/>
    <w:rsid w:val="00681010"/>
    <w:rsid w:val="00684389"/>
    <w:rsid w:val="00685144"/>
    <w:rsid w:val="006A080F"/>
    <w:rsid w:val="006B446B"/>
    <w:rsid w:val="006B4803"/>
    <w:rsid w:val="006C4F84"/>
    <w:rsid w:val="006E1174"/>
    <w:rsid w:val="006F56F0"/>
    <w:rsid w:val="00707664"/>
    <w:rsid w:val="007150A0"/>
    <w:rsid w:val="007170BC"/>
    <w:rsid w:val="007249B2"/>
    <w:rsid w:val="00743050"/>
    <w:rsid w:val="007546DA"/>
    <w:rsid w:val="00760493"/>
    <w:rsid w:val="007937C0"/>
    <w:rsid w:val="0079678A"/>
    <w:rsid w:val="007A3153"/>
    <w:rsid w:val="007A4DD6"/>
    <w:rsid w:val="007B2118"/>
    <w:rsid w:val="007C2139"/>
    <w:rsid w:val="007C5384"/>
    <w:rsid w:val="007D0305"/>
    <w:rsid w:val="007E377C"/>
    <w:rsid w:val="007E6720"/>
    <w:rsid w:val="00804159"/>
    <w:rsid w:val="00806402"/>
    <w:rsid w:val="008106E6"/>
    <w:rsid w:val="00826A16"/>
    <w:rsid w:val="00835D46"/>
    <w:rsid w:val="008569DD"/>
    <w:rsid w:val="00860E3D"/>
    <w:rsid w:val="00862CD3"/>
    <w:rsid w:val="00876F83"/>
    <w:rsid w:val="00877621"/>
    <w:rsid w:val="00886FD8"/>
    <w:rsid w:val="00891890"/>
    <w:rsid w:val="008A15ED"/>
    <w:rsid w:val="008D5249"/>
    <w:rsid w:val="008D5B83"/>
    <w:rsid w:val="009022AC"/>
    <w:rsid w:val="00902F53"/>
    <w:rsid w:val="009074FF"/>
    <w:rsid w:val="00924D81"/>
    <w:rsid w:val="00925790"/>
    <w:rsid w:val="009407B9"/>
    <w:rsid w:val="00940FE4"/>
    <w:rsid w:val="009908AB"/>
    <w:rsid w:val="009978AE"/>
    <w:rsid w:val="009A043A"/>
    <w:rsid w:val="009B1F42"/>
    <w:rsid w:val="009C3291"/>
    <w:rsid w:val="009C3C81"/>
    <w:rsid w:val="009C5472"/>
    <w:rsid w:val="009F53DC"/>
    <w:rsid w:val="00A10C83"/>
    <w:rsid w:val="00A237DE"/>
    <w:rsid w:val="00A33E54"/>
    <w:rsid w:val="00A40FF8"/>
    <w:rsid w:val="00A57BAE"/>
    <w:rsid w:val="00A635FD"/>
    <w:rsid w:val="00AA1A07"/>
    <w:rsid w:val="00AA4414"/>
    <w:rsid w:val="00AD1F01"/>
    <w:rsid w:val="00AD5F6B"/>
    <w:rsid w:val="00AE359D"/>
    <w:rsid w:val="00AE6D1C"/>
    <w:rsid w:val="00B00468"/>
    <w:rsid w:val="00B03909"/>
    <w:rsid w:val="00B16413"/>
    <w:rsid w:val="00B252F8"/>
    <w:rsid w:val="00B257A0"/>
    <w:rsid w:val="00B27060"/>
    <w:rsid w:val="00B314AF"/>
    <w:rsid w:val="00B564DA"/>
    <w:rsid w:val="00B84717"/>
    <w:rsid w:val="00B902F6"/>
    <w:rsid w:val="00BB4565"/>
    <w:rsid w:val="00BB5208"/>
    <w:rsid w:val="00BE1322"/>
    <w:rsid w:val="00C07D5B"/>
    <w:rsid w:val="00C11B52"/>
    <w:rsid w:val="00C137CE"/>
    <w:rsid w:val="00C25E89"/>
    <w:rsid w:val="00C451ED"/>
    <w:rsid w:val="00C46792"/>
    <w:rsid w:val="00C5748F"/>
    <w:rsid w:val="00C60CC5"/>
    <w:rsid w:val="00C6213A"/>
    <w:rsid w:val="00C73090"/>
    <w:rsid w:val="00C87BB9"/>
    <w:rsid w:val="00CB7416"/>
    <w:rsid w:val="00CC566E"/>
    <w:rsid w:val="00CD6452"/>
    <w:rsid w:val="00CE1300"/>
    <w:rsid w:val="00CF2725"/>
    <w:rsid w:val="00D26D11"/>
    <w:rsid w:val="00D43590"/>
    <w:rsid w:val="00D4425F"/>
    <w:rsid w:val="00D478D2"/>
    <w:rsid w:val="00D501E5"/>
    <w:rsid w:val="00D70836"/>
    <w:rsid w:val="00D76CE1"/>
    <w:rsid w:val="00DA1127"/>
    <w:rsid w:val="00DC3843"/>
    <w:rsid w:val="00DE65F0"/>
    <w:rsid w:val="00DE6ADD"/>
    <w:rsid w:val="00DF6885"/>
    <w:rsid w:val="00E0263C"/>
    <w:rsid w:val="00E22277"/>
    <w:rsid w:val="00E2699B"/>
    <w:rsid w:val="00E44F92"/>
    <w:rsid w:val="00E45BCA"/>
    <w:rsid w:val="00E46737"/>
    <w:rsid w:val="00E540F6"/>
    <w:rsid w:val="00E56112"/>
    <w:rsid w:val="00E56BF2"/>
    <w:rsid w:val="00E56C16"/>
    <w:rsid w:val="00E75B94"/>
    <w:rsid w:val="00E80EA2"/>
    <w:rsid w:val="00E855A9"/>
    <w:rsid w:val="00E94907"/>
    <w:rsid w:val="00E951AA"/>
    <w:rsid w:val="00E956DF"/>
    <w:rsid w:val="00EA3EE9"/>
    <w:rsid w:val="00EA4704"/>
    <w:rsid w:val="00EB2E4F"/>
    <w:rsid w:val="00EB45B5"/>
    <w:rsid w:val="00EC1301"/>
    <w:rsid w:val="00EC2821"/>
    <w:rsid w:val="00EC3614"/>
    <w:rsid w:val="00EC475F"/>
    <w:rsid w:val="00EC567D"/>
    <w:rsid w:val="00ED5FC0"/>
    <w:rsid w:val="00EE4783"/>
    <w:rsid w:val="00EE7203"/>
    <w:rsid w:val="00F01C30"/>
    <w:rsid w:val="00F1683F"/>
    <w:rsid w:val="00F25E04"/>
    <w:rsid w:val="00F261DC"/>
    <w:rsid w:val="00F31163"/>
    <w:rsid w:val="00F40819"/>
    <w:rsid w:val="00F70C8F"/>
    <w:rsid w:val="00F77B62"/>
    <w:rsid w:val="00F837E2"/>
    <w:rsid w:val="00F860A7"/>
    <w:rsid w:val="00F96D30"/>
    <w:rsid w:val="00FB14A7"/>
    <w:rsid w:val="00FC5013"/>
    <w:rsid w:val="00FC676F"/>
    <w:rsid w:val="00FD04D3"/>
    <w:rsid w:val="00FF1CD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colormru v:ext="edit" colors="#ffe99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7E2"/>
    <w:rPr>
      <w:noProof/>
      <w:sz w:val="24"/>
    </w:rPr>
  </w:style>
  <w:style w:type="paragraph" w:styleId="Heading1">
    <w:name w:val="heading 1"/>
    <w:basedOn w:val="Normal"/>
    <w:next w:val="Normal"/>
    <w:qFormat/>
    <w:rsid w:val="00F837E2"/>
    <w:pPr>
      <w:keepNext/>
      <w:outlineLvl w:val="0"/>
    </w:pPr>
    <w:rPr>
      <w:rFonts w:ascii="Verdana" w:hAnsi="Verdana"/>
      <w:b/>
      <w:sz w:val="36"/>
    </w:rPr>
  </w:style>
  <w:style w:type="paragraph" w:styleId="Heading2">
    <w:name w:val="heading 2"/>
    <w:basedOn w:val="Normal"/>
    <w:next w:val="Normal"/>
    <w:qFormat/>
    <w:rsid w:val="00F837E2"/>
    <w:pPr>
      <w:keepNext/>
      <w:outlineLvl w:val="1"/>
    </w:pPr>
    <w:rPr>
      <w:sz w:val="28"/>
    </w:rPr>
  </w:style>
  <w:style w:type="paragraph" w:styleId="Heading3">
    <w:name w:val="heading 3"/>
    <w:basedOn w:val="Normal"/>
    <w:next w:val="Normal"/>
    <w:qFormat/>
    <w:rsid w:val="00F837E2"/>
    <w:pPr>
      <w:keepNext/>
      <w:jc w:val="center"/>
      <w:outlineLvl w:val="2"/>
    </w:pPr>
    <w:rPr>
      <w:rFonts w:ascii="Georgia" w:hAnsi="Georgia"/>
      <w:sz w:val="28"/>
    </w:rPr>
  </w:style>
  <w:style w:type="paragraph" w:styleId="Heading4">
    <w:name w:val="heading 4"/>
    <w:basedOn w:val="Normal"/>
    <w:next w:val="Normal"/>
    <w:qFormat/>
    <w:rsid w:val="00F837E2"/>
    <w:pPr>
      <w:keepNext/>
      <w:jc w:val="center"/>
      <w:outlineLvl w:val="3"/>
    </w:pPr>
    <w:rPr>
      <w:rFonts w:ascii="Georgia" w:hAnsi="Georgia"/>
      <w:i/>
      <w:sz w:val="36"/>
    </w:rPr>
  </w:style>
  <w:style w:type="paragraph" w:styleId="Heading5">
    <w:name w:val="heading 5"/>
    <w:basedOn w:val="Normal"/>
    <w:next w:val="Normal"/>
    <w:qFormat/>
    <w:rsid w:val="00F837E2"/>
    <w:pPr>
      <w:keepNext/>
      <w:jc w:val="both"/>
      <w:outlineLvl w:val="4"/>
    </w:pPr>
    <w:rPr>
      <w:rFonts w:ascii="Verdana" w:hAnsi="Verdana"/>
      <w:sz w:val="28"/>
    </w:rPr>
  </w:style>
  <w:style w:type="paragraph" w:styleId="Heading6">
    <w:name w:val="heading 6"/>
    <w:basedOn w:val="Normal"/>
    <w:next w:val="Normal"/>
    <w:qFormat/>
    <w:rsid w:val="00F837E2"/>
    <w:pPr>
      <w:keepNext/>
      <w:jc w:val="both"/>
      <w:outlineLvl w:val="5"/>
    </w:pPr>
    <w:rPr>
      <w:rFonts w:ascii="Verdana" w:hAnsi="Verdana"/>
      <w:b/>
      <w:sz w:val="36"/>
    </w:rPr>
  </w:style>
  <w:style w:type="paragraph" w:styleId="Heading7">
    <w:name w:val="heading 7"/>
    <w:basedOn w:val="Normal"/>
    <w:next w:val="Normal"/>
    <w:qFormat/>
    <w:rsid w:val="00F837E2"/>
    <w:pPr>
      <w:keepNext/>
      <w:jc w:val="center"/>
      <w:outlineLvl w:val="6"/>
    </w:pPr>
    <w:rPr>
      <w:rFonts w:ascii="Verdana" w:hAnsi="Verdana"/>
      <w:b/>
      <w:sz w:val="44"/>
    </w:rPr>
  </w:style>
  <w:style w:type="paragraph" w:styleId="Heading8">
    <w:name w:val="heading 8"/>
    <w:basedOn w:val="Normal"/>
    <w:next w:val="Normal"/>
    <w:qFormat/>
    <w:rsid w:val="00F837E2"/>
    <w:pPr>
      <w:keepNext/>
      <w:outlineLvl w:val="7"/>
    </w:pPr>
    <w:rPr>
      <w:rFonts w:ascii="Verdana" w:hAnsi="Verdana"/>
      <w:b/>
      <w:sz w:val="28"/>
      <w:shd w:val="clear" w:color="993300" w:fill="auto"/>
    </w:rPr>
  </w:style>
  <w:style w:type="paragraph" w:styleId="Heading9">
    <w:name w:val="heading 9"/>
    <w:basedOn w:val="Normal"/>
    <w:next w:val="Normal"/>
    <w:qFormat/>
    <w:rsid w:val="00F837E2"/>
    <w:pPr>
      <w:keepNext/>
      <w:outlineLvl w:val="8"/>
    </w:pPr>
    <w:rPr>
      <w:rFonts w:ascii="Verdana" w:hAnsi="Verdana"/>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37E2"/>
    <w:rPr>
      <w:color w:val="0000FF"/>
      <w:u w:val="single"/>
    </w:rPr>
  </w:style>
  <w:style w:type="paragraph" w:styleId="BodyText">
    <w:name w:val="Body Text"/>
    <w:basedOn w:val="Normal"/>
    <w:rsid w:val="00F837E2"/>
    <w:rPr>
      <w:rFonts w:ascii="Verdana" w:hAnsi="Verdana"/>
      <w:sz w:val="22"/>
    </w:rPr>
  </w:style>
  <w:style w:type="character" w:customStyle="1" w:styleId="text2">
    <w:name w:val="text2"/>
    <w:basedOn w:val="DefaultParagraphFont"/>
    <w:rsid w:val="00F837E2"/>
  </w:style>
  <w:style w:type="paragraph" w:styleId="NormalWeb">
    <w:name w:val="Normal (Web)"/>
    <w:basedOn w:val="Normal"/>
    <w:rsid w:val="00F837E2"/>
    <w:pPr>
      <w:spacing w:before="100" w:beforeAutospacing="1" w:after="100" w:afterAutospacing="1"/>
    </w:pPr>
  </w:style>
  <w:style w:type="paragraph" w:styleId="Header">
    <w:name w:val="header"/>
    <w:basedOn w:val="Normal"/>
    <w:rsid w:val="00F837E2"/>
    <w:pPr>
      <w:tabs>
        <w:tab w:val="center" w:pos="4320"/>
        <w:tab w:val="right" w:pos="8640"/>
      </w:tabs>
    </w:pPr>
  </w:style>
  <w:style w:type="character" w:customStyle="1" w:styleId="nrm">
    <w:name w:val="nrm"/>
    <w:basedOn w:val="DefaultParagraphFont"/>
    <w:rsid w:val="00F837E2"/>
  </w:style>
  <w:style w:type="paragraph" w:styleId="BodyText3">
    <w:name w:val="Body Text 3"/>
    <w:basedOn w:val="Normal"/>
    <w:rsid w:val="00F837E2"/>
    <w:rPr>
      <w:rFonts w:ascii="Verdana" w:hAnsi="Verdana"/>
      <w:sz w:val="20"/>
    </w:rPr>
  </w:style>
  <w:style w:type="paragraph" w:styleId="Caption">
    <w:name w:val="caption"/>
    <w:basedOn w:val="Normal"/>
    <w:next w:val="Normal"/>
    <w:qFormat/>
    <w:rsid w:val="00F837E2"/>
    <w:pPr>
      <w:spacing w:before="120" w:after="120"/>
    </w:pPr>
    <w:rPr>
      <w:b/>
      <w:sz w:val="20"/>
    </w:rPr>
  </w:style>
  <w:style w:type="paragraph" w:styleId="BodyText2">
    <w:name w:val="Body Text 2"/>
    <w:basedOn w:val="Normal"/>
    <w:rsid w:val="00F837E2"/>
    <w:pPr>
      <w:jc w:val="center"/>
    </w:pPr>
    <w:rPr>
      <w:rFonts w:ascii="Verdana" w:hAnsi="Verdana"/>
      <w:b/>
      <w:sz w:val="48"/>
    </w:rPr>
  </w:style>
  <w:style w:type="paragraph" w:styleId="Footer">
    <w:name w:val="footer"/>
    <w:basedOn w:val="Normal"/>
    <w:rsid w:val="00F837E2"/>
    <w:pPr>
      <w:tabs>
        <w:tab w:val="center" w:pos="4320"/>
        <w:tab w:val="right" w:pos="8640"/>
      </w:tabs>
    </w:pPr>
  </w:style>
  <w:style w:type="paragraph" w:styleId="BodyTextIndent">
    <w:name w:val="Body Text Indent"/>
    <w:basedOn w:val="Normal"/>
    <w:rsid w:val="00F837E2"/>
    <w:pPr>
      <w:ind w:left="1440"/>
    </w:pPr>
    <w:rPr>
      <w:rFonts w:ascii="Verdana" w:hAnsi="Verdana"/>
      <w:b/>
      <w:i/>
      <w:sz w:val="28"/>
    </w:rPr>
  </w:style>
  <w:style w:type="paragraph" w:styleId="BodyTextIndent2">
    <w:name w:val="Body Text Indent 2"/>
    <w:basedOn w:val="Normal"/>
    <w:rsid w:val="00F837E2"/>
    <w:pPr>
      <w:widowControl w:val="0"/>
      <w:autoSpaceDE w:val="0"/>
      <w:autoSpaceDN w:val="0"/>
      <w:adjustRightInd w:val="0"/>
      <w:ind w:left="360"/>
    </w:pPr>
    <w:rPr>
      <w:rFonts w:ascii="Verdana" w:hAnsi="Verdana"/>
      <w:sz w:val="28"/>
    </w:rPr>
  </w:style>
  <w:style w:type="paragraph" w:styleId="BodyTextIndent3">
    <w:name w:val="Body Text Indent 3"/>
    <w:basedOn w:val="Normal"/>
    <w:rsid w:val="00F837E2"/>
    <w:pPr>
      <w:widowControl w:val="0"/>
      <w:autoSpaceDE w:val="0"/>
      <w:autoSpaceDN w:val="0"/>
      <w:adjustRightInd w:val="0"/>
      <w:ind w:left="360"/>
    </w:pPr>
    <w:rPr>
      <w:rFonts w:ascii="Verdana" w:hAnsi="Verdana"/>
      <w:b/>
      <w:sz w:val="28"/>
    </w:rPr>
  </w:style>
  <w:style w:type="character" w:styleId="FollowedHyperlink">
    <w:name w:val="FollowedHyperlink"/>
    <w:rsid w:val="00F837E2"/>
    <w:rPr>
      <w:color w:val="800080"/>
      <w:u w:val="single"/>
    </w:rPr>
  </w:style>
  <w:style w:type="paragraph" w:styleId="TOC1">
    <w:name w:val="toc 1"/>
    <w:basedOn w:val="Normal"/>
    <w:next w:val="Normal"/>
    <w:autoRedefine/>
    <w:uiPriority w:val="39"/>
    <w:rsid w:val="00F837E2"/>
    <w:pPr>
      <w:spacing w:before="120" w:after="120"/>
    </w:pPr>
    <w:rPr>
      <w:rFonts w:ascii="Times" w:hAnsi="Times"/>
      <w:b/>
      <w:caps/>
      <w:sz w:val="20"/>
    </w:rPr>
  </w:style>
  <w:style w:type="paragraph" w:styleId="TOC2">
    <w:name w:val="toc 2"/>
    <w:basedOn w:val="Normal"/>
    <w:next w:val="Normal"/>
    <w:autoRedefine/>
    <w:rsid w:val="00F837E2"/>
    <w:pPr>
      <w:ind w:left="240"/>
    </w:pPr>
    <w:rPr>
      <w:rFonts w:ascii="Times" w:hAnsi="Times"/>
      <w:smallCaps/>
      <w:sz w:val="20"/>
    </w:rPr>
  </w:style>
  <w:style w:type="paragraph" w:styleId="TOC3">
    <w:name w:val="toc 3"/>
    <w:basedOn w:val="Normal"/>
    <w:next w:val="Normal"/>
    <w:autoRedefine/>
    <w:rsid w:val="00F837E2"/>
    <w:pPr>
      <w:ind w:left="480"/>
    </w:pPr>
    <w:rPr>
      <w:rFonts w:ascii="Times" w:hAnsi="Times"/>
      <w:i/>
      <w:sz w:val="20"/>
    </w:rPr>
  </w:style>
  <w:style w:type="paragraph" w:styleId="TOC4">
    <w:name w:val="toc 4"/>
    <w:basedOn w:val="Normal"/>
    <w:next w:val="Normal"/>
    <w:autoRedefine/>
    <w:rsid w:val="00F837E2"/>
    <w:pPr>
      <w:ind w:left="720"/>
    </w:pPr>
    <w:rPr>
      <w:rFonts w:ascii="Times" w:hAnsi="Times"/>
      <w:sz w:val="18"/>
    </w:rPr>
  </w:style>
  <w:style w:type="paragraph" w:styleId="TOC5">
    <w:name w:val="toc 5"/>
    <w:basedOn w:val="Normal"/>
    <w:next w:val="Normal"/>
    <w:autoRedefine/>
    <w:rsid w:val="00F837E2"/>
    <w:pPr>
      <w:ind w:left="960"/>
    </w:pPr>
    <w:rPr>
      <w:rFonts w:ascii="Times" w:hAnsi="Times"/>
      <w:sz w:val="18"/>
    </w:rPr>
  </w:style>
  <w:style w:type="paragraph" w:styleId="TOC6">
    <w:name w:val="toc 6"/>
    <w:basedOn w:val="Normal"/>
    <w:next w:val="Normal"/>
    <w:autoRedefine/>
    <w:rsid w:val="00F837E2"/>
    <w:pPr>
      <w:ind w:left="1200"/>
    </w:pPr>
    <w:rPr>
      <w:rFonts w:ascii="Times" w:hAnsi="Times"/>
      <w:sz w:val="18"/>
    </w:rPr>
  </w:style>
  <w:style w:type="paragraph" w:styleId="TOC7">
    <w:name w:val="toc 7"/>
    <w:basedOn w:val="Normal"/>
    <w:next w:val="Normal"/>
    <w:autoRedefine/>
    <w:rsid w:val="00F837E2"/>
    <w:pPr>
      <w:ind w:left="1440"/>
    </w:pPr>
    <w:rPr>
      <w:rFonts w:ascii="Times" w:hAnsi="Times"/>
      <w:sz w:val="18"/>
    </w:rPr>
  </w:style>
  <w:style w:type="paragraph" w:styleId="TOC8">
    <w:name w:val="toc 8"/>
    <w:basedOn w:val="Normal"/>
    <w:next w:val="Normal"/>
    <w:autoRedefine/>
    <w:rsid w:val="00F837E2"/>
    <w:pPr>
      <w:ind w:left="1680"/>
    </w:pPr>
    <w:rPr>
      <w:rFonts w:ascii="Times" w:hAnsi="Times"/>
      <w:sz w:val="18"/>
    </w:rPr>
  </w:style>
  <w:style w:type="paragraph" w:styleId="TOC9">
    <w:name w:val="toc 9"/>
    <w:basedOn w:val="Normal"/>
    <w:next w:val="Normal"/>
    <w:autoRedefine/>
    <w:rsid w:val="00F837E2"/>
    <w:pPr>
      <w:ind w:left="1920"/>
    </w:pPr>
    <w:rPr>
      <w:rFonts w:ascii="Times" w:hAnsi="Times"/>
      <w:sz w:val="18"/>
    </w:rPr>
  </w:style>
  <w:style w:type="character" w:customStyle="1" w:styleId="spnmessagetext">
    <w:name w:val="spnmessagetext"/>
    <w:basedOn w:val="DefaultParagraphFont"/>
    <w:rsid w:val="00F837E2"/>
  </w:style>
  <w:style w:type="character" w:customStyle="1" w:styleId="spnsearchhighlight1">
    <w:name w:val="spnsearchhighlight1"/>
    <w:rsid w:val="00F837E2"/>
    <w:rPr>
      <w:shd w:val="clear" w:color="auto" w:fill="FFFF00"/>
    </w:rPr>
  </w:style>
  <w:style w:type="paragraph" w:customStyle="1" w:styleId="lgtitle">
    <w:name w:val="lgtitle"/>
    <w:basedOn w:val="Normal"/>
    <w:rsid w:val="00F837E2"/>
    <w:pPr>
      <w:spacing w:before="100" w:beforeAutospacing="1" w:after="100" w:afterAutospacing="1"/>
    </w:pPr>
    <w:rPr>
      <w:rFonts w:ascii="Verdana" w:hAnsi="Verdana"/>
      <w:b/>
      <w:color w:val="CC0000"/>
    </w:rPr>
  </w:style>
  <w:style w:type="character" w:customStyle="1" w:styleId="a">
    <w:name w:val="a"/>
    <w:basedOn w:val="DefaultParagraphFont"/>
    <w:rsid w:val="00F837E2"/>
  </w:style>
  <w:style w:type="paragraph" w:customStyle="1" w:styleId="Normal0">
    <w:name w:val="[Normal]"/>
    <w:rsid w:val="00F837E2"/>
    <w:pPr>
      <w:widowControl w:val="0"/>
    </w:pPr>
    <w:rPr>
      <w:rFonts w:ascii="Arial" w:eastAsia="Arial" w:hAnsi="Arial"/>
      <w:noProof/>
      <w:sz w:val="24"/>
    </w:rPr>
  </w:style>
  <w:style w:type="character" w:styleId="Strong">
    <w:name w:val="Strong"/>
    <w:qFormat/>
    <w:rsid w:val="00F837E2"/>
    <w:rPr>
      <w:b/>
      <w:bCs/>
    </w:rPr>
  </w:style>
  <w:style w:type="character" w:styleId="Emphasis">
    <w:name w:val="Emphasis"/>
    <w:qFormat/>
    <w:rsid w:val="00F837E2"/>
    <w:rPr>
      <w:i/>
      <w:iCs/>
    </w:rPr>
  </w:style>
  <w:style w:type="paragraph" w:customStyle="1" w:styleId="text">
    <w:name w:val="text"/>
    <w:basedOn w:val="Normal"/>
    <w:rsid w:val="00F837E2"/>
    <w:pPr>
      <w:shd w:val="clear" w:color="auto" w:fill="FFFFFF"/>
      <w:suppressAutoHyphens/>
      <w:spacing w:before="120" w:after="120" w:line="300" w:lineRule="auto"/>
      <w:ind w:left="120" w:right="120" w:firstLine="490"/>
    </w:pPr>
    <w:rPr>
      <w:color w:val="000000"/>
      <w:sz w:val="15"/>
    </w:rPr>
  </w:style>
  <w:style w:type="paragraph" w:customStyle="1" w:styleId="subhead">
    <w:name w:val="subhead"/>
    <w:basedOn w:val="Normal"/>
    <w:rsid w:val="00F837E2"/>
    <w:pPr>
      <w:suppressAutoHyphens/>
      <w:spacing w:before="480"/>
    </w:pPr>
    <w:rPr>
      <w:rFonts w:ascii="Arial" w:hAnsi="Arial"/>
      <w:b/>
      <w:color w:val="000000"/>
      <w:sz w:val="15"/>
    </w:rPr>
  </w:style>
  <w:style w:type="paragraph" w:styleId="z-BottomofForm">
    <w:name w:val="HTML Bottom of Form"/>
    <w:basedOn w:val="Normal"/>
    <w:next w:val="Normal"/>
    <w:hidden/>
    <w:rsid w:val="00F837E2"/>
    <w:pPr>
      <w:pBdr>
        <w:top w:val="single" w:sz="6" w:space="1" w:color="000000"/>
      </w:pBdr>
      <w:spacing w:before="100" w:after="100"/>
      <w:jc w:val="center"/>
    </w:pPr>
    <w:rPr>
      <w:rFonts w:ascii="Arial" w:hAnsi="Arial"/>
      <w:vanish/>
      <w:sz w:val="16"/>
    </w:rPr>
  </w:style>
  <w:style w:type="paragraph" w:styleId="z-TopofForm">
    <w:name w:val="HTML Top of Form"/>
    <w:basedOn w:val="Normal"/>
    <w:next w:val="Normal"/>
    <w:hidden/>
    <w:rsid w:val="00F837E2"/>
    <w:pPr>
      <w:pBdr>
        <w:bottom w:val="single" w:sz="6" w:space="1" w:color="000000"/>
      </w:pBdr>
      <w:spacing w:before="100" w:after="100"/>
      <w:jc w:val="center"/>
    </w:pPr>
    <w:rPr>
      <w:rFonts w:ascii="Arial" w:hAnsi="Arial"/>
      <w:vanish/>
      <w:sz w:val="16"/>
    </w:rPr>
  </w:style>
  <w:style w:type="paragraph" w:customStyle="1" w:styleId="Default">
    <w:name w:val="Default"/>
    <w:rsid w:val="00F837E2"/>
    <w:pPr>
      <w:widowControl w:val="0"/>
      <w:autoSpaceDE w:val="0"/>
      <w:autoSpaceDN w:val="0"/>
      <w:adjustRightInd w:val="0"/>
    </w:pPr>
    <w:rPr>
      <w:rFonts w:ascii="Arial" w:hAnsi="Arial"/>
      <w:noProof/>
      <w:color w:val="000000"/>
      <w:sz w:val="24"/>
    </w:rPr>
  </w:style>
  <w:style w:type="paragraph" w:styleId="Title">
    <w:name w:val="Title"/>
    <w:basedOn w:val="Normal"/>
    <w:qFormat/>
    <w:rsid w:val="00F837E2"/>
    <w:pPr>
      <w:spacing w:line="360" w:lineRule="auto"/>
      <w:jc w:val="center"/>
    </w:pPr>
    <w:rPr>
      <w:rFonts w:ascii="Courier" w:hAnsi="Courier"/>
      <w:b/>
      <w:color w:val="800000"/>
      <w:sz w:val="72"/>
    </w:rPr>
  </w:style>
  <w:style w:type="paragraph" w:customStyle="1" w:styleId="StylePlainTextArial12pt">
    <w:name w:val="Style Plain Text + Arial 12 pt"/>
    <w:basedOn w:val="PlainText"/>
    <w:autoRedefine/>
    <w:rsid w:val="00F837E2"/>
    <w:pPr>
      <w:spacing w:before="280" w:after="280" w:line="360" w:lineRule="auto"/>
    </w:pPr>
    <w:rPr>
      <w:color w:val="000000"/>
      <w:sz w:val="26"/>
    </w:rPr>
  </w:style>
  <w:style w:type="paragraph" w:styleId="PlainText">
    <w:name w:val="Plain Text"/>
    <w:basedOn w:val="Normal"/>
    <w:rsid w:val="00F837E2"/>
    <w:rPr>
      <w:rFonts w:ascii="Courier" w:hAnsi="Courier"/>
    </w:rPr>
  </w:style>
  <w:style w:type="paragraph" w:styleId="BalloonText">
    <w:name w:val="Balloon Text"/>
    <w:basedOn w:val="Normal"/>
    <w:link w:val="BalloonTextChar"/>
    <w:uiPriority w:val="99"/>
    <w:semiHidden/>
    <w:unhideWhenUsed/>
    <w:rsid w:val="00465A8C"/>
    <w:rPr>
      <w:rFonts w:ascii="Lucida Grande" w:hAnsi="Lucida Grande"/>
      <w:sz w:val="18"/>
      <w:szCs w:val="18"/>
    </w:rPr>
  </w:style>
  <w:style w:type="character" w:customStyle="1" w:styleId="BalloonTextChar">
    <w:name w:val="Balloon Text Char"/>
    <w:basedOn w:val="DefaultParagraphFont"/>
    <w:link w:val="BalloonText"/>
    <w:uiPriority w:val="99"/>
    <w:semiHidden/>
    <w:rsid w:val="00465A8C"/>
    <w:rPr>
      <w:rFonts w:ascii="Lucida Grande" w:hAnsi="Lucida Grande"/>
      <w:noProof/>
      <w:sz w:val="18"/>
      <w:szCs w:val="18"/>
    </w:rPr>
  </w:style>
  <w:style w:type="paragraph" w:styleId="ListParagraph">
    <w:name w:val="List Paragraph"/>
    <w:basedOn w:val="Normal"/>
    <w:uiPriority w:val="34"/>
    <w:qFormat/>
    <w:rsid w:val="00EB45B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rPr>
  </w:style>
  <w:style w:type="paragraph" w:styleId="Heading1">
    <w:name w:val="heading 1"/>
    <w:basedOn w:val="Normal"/>
    <w:next w:val="Normal"/>
    <w:qFormat/>
    <w:pPr>
      <w:keepNext/>
      <w:outlineLvl w:val="0"/>
    </w:pPr>
    <w:rPr>
      <w:rFonts w:ascii="Verdana" w:hAnsi="Verdana"/>
      <w:b/>
      <w:sz w:val="36"/>
    </w:rPr>
  </w:style>
  <w:style w:type="paragraph" w:styleId="Heading2">
    <w:name w:val="heading 2"/>
    <w:basedOn w:val="Normal"/>
    <w:next w:val="Normal"/>
    <w:qFormat/>
    <w:pPr>
      <w:keepNext/>
      <w:outlineLvl w:val="1"/>
    </w:pPr>
    <w:rPr>
      <w:sz w:val="28"/>
    </w:rPr>
  </w:style>
  <w:style w:type="paragraph" w:styleId="Heading3">
    <w:name w:val="heading 3"/>
    <w:basedOn w:val="Normal"/>
    <w:next w:val="Normal"/>
    <w:qFormat/>
    <w:pPr>
      <w:keepNext/>
      <w:jc w:val="center"/>
      <w:outlineLvl w:val="2"/>
    </w:pPr>
    <w:rPr>
      <w:rFonts w:ascii="Georgia" w:hAnsi="Georgia"/>
      <w:sz w:val="28"/>
    </w:rPr>
  </w:style>
  <w:style w:type="paragraph" w:styleId="Heading4">
    <w:name w:val="heading 4"/>
    <w:basedOn w:val="Normal"/>
    <w:next w:val="Normal"/>
    <w:qFormat/>
    <w:pPr>
      <w:keepNext/>
      <w:jc w:val="center"/>
      <w:outlineLvl w:val="3"/>
    </w:pPr>
    <w:rPr>
      <w:rFonts w:ascii="Georgia" w:hAnsi="Georgia"/>
      <w:i/>
      <w:sz w:val="36"/>
    </w:rPr>
  </w:style>
  <w:style w:type="paragraph" w:styleId="Heading5">
    <w:name w:val="heading 5"/>
    <w:basedOn w:val="Normal"/>
    <w:next w:val="Normal"/>
    <w:qFormat/>
    <w:pPr>
      <w:keepNext/>
      <w:jc w:val="both"/>
      <w:outlineLvl w:val="4"/>
    </w:pPr>
    <w:rPr>
      <w:rFonts w:ascii="Verdana" w:hAnsi="Verdana"/>
      <w:sz w:val="28"/>
    </w:rPr>
  </w:style>
  <w:style w:type="paragraph" w:styleId="Heading6">
    <w:name w:val="heading 6"/>
    <w:basedOn w:val="Normal"/>
    <w:next w:val="Normal"/>
    <w:qFormat/>
    <w:pPr>
      <w:keepNext/>
      <w:jc w:val="both"/>
      <w:outlineLvl w:val="5"/>
    </w:pPr>
    <w:rPr>
      <w:rFonts w:ascii="Verdana" w:hAnsi="Verdana"/>
      <w:b/>
      <w:sz w:val="36"/>
    </w:rPr>
  </w:style>
  <w:style w:type="paragraph" w:styleId="Heading7">
    <w:name w:val="heading 7"/>
    <w:basedOn w:val="Normal"/>
    <w:next w:val="Normal"/>
    <w:qFormat/>
    <w:pPr>
      <w:keepNext/>
      <w:jc w:val="center"/>
      <w:outlineLvl w:val="6"/>
    </w:pPr>
    <w:rPr>
      <w:rFonts w:ascii="Verdana" w:hAnsi="Verdana"/>
      <w:b/>
      <w:sz w:val="44"/>
    </w:rPr>
  </w:style>
  <w:style w:type="paragraph" w:styleId="Heading8">
    <w:name w:val="heading 8"/>
    <w:basedOn w:val="Normal"/>
    <w:next w:val="Normal"/>
    <w:qFormat/>
    <w:pPr>
      <w:keepNext/>
      <w:outlineLvl w:val="7"/>
    </w:pPr>
    <w:rPr>
      <w:rFonts w:ascii="Verdana" w:hAnsi="Verdana"/>
      <w:b/>
      <w:sz w:val="28"/>
      <w:shd w:val="clear" w:color="993300" w:fill="auto"/>
    </w:rPr>
  </w:style>
  <w:style w:type="paragraph" w:styleId="Heading9">
    <w:name w:val="heading 9"/>
    <w:basedOn w:val="Normal"/>
    <w:next w:val="Normal"/>
    <w:qFormat/>
    <w:pPr>
      <w:keepNext/>
      <w:outlineLvl w:val="8"/>
    </w:pPr>
    <w:rPr>
      <w:rFonts w:ascii="Verdana" w:hAnsi="Verdana"/>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
    <w:name w:val="Body Text"/>
    <w:basedOn w:val="Normal"/>
    <w:rPr>
      <w:rFonts w:ascii="Verdana" w:hAnsi="Verdana"/>
      <w:sz w:val="22"/>
    </w:rPr>
  </w:style>
  <w:style w:type="character" w:customStyle="1" w:styleId="text2">
    <w:name w:val="text2"/>
    <w:basedOn w:val="DefaultParagraphFont"/>
  </w:style>
  <w:style w:type="paragraph" w:styleId="NormalWeb">
    <w:name w:val="Normal (Web)"/>
    <w:basedOn w:val="Normal"/>
    <w:pPr>
      <w:spacing w:before="100" w:beforeAutospacing="1" w:after="100" w:afterAutospacing="1"/>
    </w:pPr>
  </w:style>
  <w:style w:type="paragraph" w:styleId="Header">
    <w:name w:val="header"/>
    <w:basedOn w:val="Normal"/>
    <w:pPr>
      <w:tabs>
        <w:tab w:val="center" w:pos="4320"/>
        <w:tab w:val="right" w:pos="8640"/>
      </w:tabs>
    </w:pPr>
  </w:style>
  <w:style w:type="character" w:customStyle="1" w:styleId="nrm">
    <w:name w:val="nrm"/>
    <w:basedOn w:val="DefaultParagraphFont"/>
  </w:style>
  <w:style w:type="paragraph" w:styleId="BodyText3">
    <w:name w:val="Body Text 3"/>
    <w:basedOn w:val="Normal"/>
    <w:rPr>
      <w:rFonts w:ascii="Verdana" w:hAnsi="Verdana"/>
      <w:sz w:val="20"/>
    </w:rPr>
  </w:style>
  <w:style w:type="paragraph" w:styleId="Caption">
    <w:name w:val="caption"/>
    <w:basedOn w:val="Normal"/>
    <w:next w:val="Normal"/>
    <w:qFormat/>
    <w:pPr>
      <w:spacing w:before="120" w:after="120"/>
    </w:pPr>
    <w:rPr>
      <w:b/>
      <w:sz w:val="20"/>
    </w:rPr>
  </w:style>
  <w:style w:type="paragraph" w:styleId="BodyText2">
    <w:name w:val="Body Text 2"/>
    <w:basedOn w:val="Normal"/>
    <w:pPr>
      <w:jc w:val="center"/>
    </w:pPr>
    <w:rPr>
      <w:rFonts w:ascii="Verdana" w:hAnsi="Verdana"/>
      <w:b/>
      <w:sz w:val="48"/>
    </w:rPr>
  </w:style>
  <w:style w:type="paragraph" w:styleId="Footer">
    <w:name w:val="footer"/>
    <w:basedOn w:val="Normal"/>
    <w:pPr>
      <w:tabs>
        <w:tab w:val="center" w:pos="4320"/>
        <w:tab w:val="right" w:pos="8640"/>
      </w:tabs>
    </w:pPr>
  </w:style>
  <w:style w:type="paragraph" w:styleId="BodyTextIndent">
    <w:name w:val="Body Text Indent"/>
    <w:basedOn w:val="Normal"/>
    <w:pPr>
      <w:ind w:left="1440"/>
    </w:pPr>
    <w:rPr>
      <w:rFonts w:ascii="Verdana" w:hAnsi="Verdana"/>
      <w:b/>
      <w:i/>
      <w:sz w:val="28"/>
    </w:rPr>
  </w:style>
  <w:style w:type="paragraph" w:styleId="BodyTextIndent2">
    <w:name w:val="Body Text Indent 2"/>
    <w:basedOn w:val="Normal"/>
    <w:pPr>
      <w:widowControl w:val="0"/>
      <w:autoSpaceDE w:val="0"/>
      <w:autoSpaceDN w:val="0"/>
      <w:adjustRightInd w:val="0"/>
      <w:ind w:left="360"/>
    </w:pPr>
    <w:rPr>
      <w:rFonts w:ascii="Verdana" w:hAnsi="Verdana"/>
      <w:sz w:val="28"/>
    </w:rPr>
  </w:style>
  <w:style w:type="paragraph" w:styleId="BodyTextIndent3">
    <w:name w:val="Body Text Indent 3"/>
    <w:basedOn w:val="Normal"/>
    <w:pPr>
      <w:widowControl w:val="0"/>
      <w:autoSpaceDE w:val="0"/>
      <w:autoSpaceDN w:val="0"/>
      <w:adjustRightInd w:val="0"/>
      <w:ind w:left="360"/>
    </w:pPr>
    <w:rPr>
      <w:rFonts w:ascii="Verdana" w:hAnsi="Verdana"/>
      <w:b/>
      <w:sz w:val="28"/>
    </w:rPr>
  </w:style>
  <w:style w:type="character" w:styleId="FollowedHyperlink">
    <w:name w:val="FollowedHyperlink"/>
    <w:rPr>
      <w:color w:val="800080"/>
      <w:u w:val="single"/>
    </w:rPr>
  </w:style>
  <w:style w:type="paragraph" w:styleId="TOC1">
    <w:name w:val="toc 1"/>
    <w:basedOn w:val="Normal"/>
    <w:next w:val="Normal"/>
    <w:autoRedefine/>
    <w:uiPriority w:val="39"/>
    <w:pPr>
      <w:spacing w:before="120" w:after="120"/>
    </w:pPr>
    <w:rPr>
      <w:rFonts w:ascii="Times" w:hAnsi="Times"/>
      <w:b/>
      <w:caps/>
      <w:sz w:val="20"/>
    </w:rPr>
  </w:style>
  <w:style w:type="paragraph" w:styleId="TOC2">
    <w:name w:val="toc 2"/>
    <w:basedOn w:val="Normal"/>
    <w:next w:val="Normal"/>
    <w:autoRedefine/>
    <w:pPr>
      <w:ind w:left="240"/>
    </w:pPr>
    <w:rPr>
      <w:rFonts w:ascii="Times" w:hAnsi="Times"/>
      <w:smallCaps/>
      <w:sz w:val="20"/>
    </w:rPr>
  </w:style>
  <w:style w:type="paragraph" w:styleId="TOC3">
    <w:name w:val="toc 3"/>
    <w:basedOn w:val="Normal"/>
    <w:next w:val="Normal"/>
    <w:autoRedefine/>
    <w:pPr>
      <w:ind w:left="480"/>
    </w:pPr>
    <w:rPr>
      <w:rFonts w:ascii="Times" w:hAnsi="Times"/>
      <w:i/>
      <w:sz w:val="20"/>
    </w:rPr>
  </w:style>
  <w:style w:type="paragraph" w:styleId="TOC4">
    <w:name w:val="toc 4"/>
    <w:basedOn w:val="Normal"/>
    <w:next w:val="Normal"/>
    <w:autoRedefine/>
    <w:pPr>
      <w:ind w:left="720"/>
    </w:pPr>
    <w:rPr>
      <w:rFonts w:ascii="Times" w:hAnsi="Times"/>
      <w:sz w:val="18"/>
    </w:rPr>
  </w:style>
  <w:style w:type="paragraph" w:styleId="TOC5">
    <w:name w:val="toc 5"/>
    <w:basedOn w:val="Normal"/>
    <w:next w:val="Normal"/>
    <w:autoRedefine/>
    <w:pPr>
      <w:ind w:left="960"/>
    </w:pPr>
    <w:rPr>
      <w:rFonts w:ascii="Times" w:hAnsi="Times"/>
      <w:sz w:val="18"/>
    </w:rPr>
  </w:style>
  <w:style w:type="paragraph" w:styleId="TOC6">
    <w:name w:val="toc 6"/>
    <w:basedOn w:val="Normal"/>
    <w:next w:val="Normal"/>
    <w:autoRedefine/>
    <w:pPr>
      <w:ind w:left="1200"/>
    </w:pPr>
    <w:rPr>
      <w:rFonts w:ascii="Times" w:hAnsi="Times"/>
      <w:sz w:val="18"/>
    </w:rPr>
  </w:style>
  <w:style w:type="paragraph" w:styleId="TOC7">
    <w:name w:val="toc 7"/>
    <w:basedOn w:val="Normal"/>
    <w:next w:val="Normal"/>
    <w:autoRedefine/>
    <w:pPr>
      <w:ind w:left="1440"/>
    </w:pPr>
    <w:rPr>
      <w:rFonts w:ascii="Times" w:hAnsi="Times"/>
      <w:sz w:val="18"/>
    </w:rPr>
  </w:style>
  <w:style w:type="paragraph" w:styleId="TOC8">
    <w:name w:val="toc 8"/>
    <w:basedOn w:val="Normal"/>
    <w:next w:val="Normal"/>
    <w:autoRedefine/>
    <w:pPr>
      <w:ind w:left="1680"/>
    </w:pPr>
    <w:rPr>
      <w:rFonts w:ascii="Times" w:hAnsi="Times"/>
      <w:sz w:val="18"/>
    </w:rPr>
  </w:style>
  <w:style w:type="paragraph" w:styleId="TOC9">
    <w:name w:val="toc 9"/>
    <w:basedOn w:val="Normal"/>
    <w:next w:val="Normal"/>
    <w:autoRedefine/>
    <w:pPr>
      <w:ind w:left="1920"/>
    </w:pPr>
    <w:rPr>
      <w:rFonts w:ascii="Times" w:hAnsi="Times"/>
      <w:sz w:val="18"/>
    </w:rPr>
  </w:style>
  <w:style w:type="character" w:customStyle="1" w:styleId="spnmessagetext">
    <w:name w:val="spnmessagetext"/>
    <w:basedOn w:val="DefaultParagraphFont"/>
  </w:style>
  <w:style w:type="character" w:customStyle="1" w:styleId="spnsearchhighlight1">
    <w:name w:val="spnsearchhighlight1"/>
    <w:rPr>
      <w:shd w:val="clear" w:color="auto" w:fill="FFFF00"/>
    </w:rPr>
  </w:style>
  <w:style w:type="paragraph" w:customStyle="1" w:styleId="lgtitle">
    <w:name w:val="lgtitle"/>
    <w:basedOn w:val="Normal"/>
    <w:pPr>
      <w:spacing w:before="100" w:beforeAutospacing="1" w:after="100" w:afterAutospacing="1"/>
    </w:pPr>
    <w:rPr>
      <w:rFonts w:ascii="Verdana" w:hAnsi="Verdana"/>
      <w:b/>
      <w:color w:val="CC0000"/>
    </w:rPr>
  </w:style>
  <w:style w:type="character" w:customStyle="1" w:styleId="a">
    <w:name w:val="a"/>
    <w:basedOn w:val="DefaultParagraphFont"/>
  </w:style>
  <w:style w:type="paragraph" w:customStyle="1" w:styleId="Normal0">
    <w:name w:val="[Normal]"/>
    <w:pPr>
      <w:widowControl w:val="0"/>
    </w:pPr>
    <w:rPr>
      <w:rFonts w:ascii="Arial" w:eastAsia="Arial" w:hAnsi="Arial"/>
      <w:noProof/>
      <w:sz w:val="24"/>
    </w:rPr>
  </w:style>
  <w:style w:type="character" w:styleId="Strong">
    <w:name w:val="Strong"/>
    <w:qFormat/>
    <w:rPr>
      <w:b/>
      <w:bCs/>
    </w:rPr>
  </w:style>
  <w:style w:type="character" w:styleId="Emphasis">
    <w:name w:val="Emphasis"/>
    <w:qFormat/>
    <w:rPr>
      <w:i/>
      <w:iCs/>
    </w:rPr>
  </w:style>
  <w:style w:type="paragraph" w:customStyle="1" w:styleId="text">
    <w:name w:val="text"/>
    <w:basedOn w:val="Normal"/>
    <w:pPr>
      <w:shd w:val="clear" w:color="auto" w:fill="FFFFFF"/>
      <w:suppressAutoHyphens/>
      <w:spacing w:before="120" w:after="120" w:line="300" w:lineRule="auto"/>
      <w:ind w:left="120" w:right="120" w:firstLine="490"/>
    </w:pPr>
    <w:rPr>
      <w:color w:val="000000"/>
      <w:sz w:val="15"/>
    </w:rPr>
  </w:style>
  <w:style w:type="paragraph" w:customStyle="1" w:styleId="subhead">
    <w:name w:val="subhead"/>
    <w:basedOn w:val="Normal"/>
    <w:pPr>
      <w:suppressAutoHyphens/>
      <w:spacing w:before="480"/>
    </w:pPr>
    <w:rPr>
      <w:rFonts w:ascii="Arial" w:hAnsi="Arial"/>
      <w:b/>
      <w:color w:val="000000"/>
      <w:sz w:val="15"/>
    </w:rPr>
  </w:style>
  <w:style w:type="paragraph" w:styleId="z-BottomofForm">
    <w:name w:val="HTML Bottom of Form"/>
    <w:basedOn w:val="Normal"/>
    <w:next w:val="Normal"/>
    <w:hidden/>
    <w:pPr>
      <w:pBdr>
        <w:top w:val="single" w:sz="6" w:space="1" w:color="000000"/>
      </w:pBdr>
      <w:spacing w:before="100" w:after="100"/>
      <w:jc w:val="center"/>
    </w:pPr>
    <w:rPr>
      <w:rFonts w:ascii="Arial" w:hAnsi="Arial"/>
      <w:vanish/>
      <w:sz w:val="16"/>
    </w:rPr>
  </w:style>
  <w:style w:type="paragraph" w:styleId="z-TopofForm">
    <w:name w:val="HTML Top of Form"/>
    <w:basedOn w:val="Normal"/>
    <w:next w:val="Normal"/>
    <w:hidden/>
    <w:pPr>
      <w:pBdr>
        <w:bottom w:val="single" w:sz="6" w:space="1" w:color="000000"/>
      </w:pBdr>
      <w:spacing w:before="100" w:after="100"/>
      <w:jc w:val="center"/>
    </w:pPr>
    <w:rPr>
      <w:rFonts w:ascii="Arial" w:hAnsi="Arial"/>
      <w:vanish/>
      <w:sz w:val="16"/>
    </w:rPr>
  </w:style>
  <w:style w:type="paragraph" w:customStyle="1" w:styleId="Default">
    <w:name w:val="Default"/>
    <w:pPr>
      <w:widowControl w:val="0"/>
      <w:autoSpaceDE w:val="0"/>
      <w:autoSpaceDN w:val="0"/>
      <w:adjustRightInd w:val="0"/>
    </w:pPr>
    <w:rPr>
      <w:rFonts w:ascii="Arial" w:hAnsi="Arial"/>
      <w:noProof/>
      <w:color w:val="000000"/>
      <w:sz w:val="24"/>
    </w:rPr>
  </w:style>
  <w:style w:type="paragraph" w:styleId="Title">
    <w:name w:val="Title"/>
    <w:basedOn w:val="Normal"/>
    <w:qFormat/>
    <w:pPr>
      <w:spacing w:line="360" w:lineRule="auto"/>
      <w:jc w:val="center"/>
    </w:pPr>
    <w:rPr>
      <w:rFonts w:ascii="Courier" w:hAnsi="Courier"/>
      <w:b/>
      <w:color w:val="800000"/>
      <w:sz w:val="72"/>
    </w:rPr>
  </w:style>
  <w:style w:type="paragraph" w:customStyle="1" w:styleId="StylePlainTextArial12pt">
    <w:name w:val="Style Plain Text + Arial 12 pt"/>
    <w:basedOn w:val="PlainText"/>
    <w:autoRedefine/>
    <w:pPr>
      <w:spacing w:before="280" w:after="280" w:line="360" w:lineRule="auto"/>
    </w:pPr>
    <w:rPr>
      <w:color w:val="000000"/>
      <w:sz w:val="26"/>
    </w:rPr>
  </w:style>
  <w:style w:type="paragraph" w:styleId="PlainText">
    <w:name w:val="Plain Text"/>
    <w:basedOn w:val="Normal"/>
    <w:rPr>
      <w:rFonts w:ascii="Courier" w:hAnsi="Courier"/>
    </w:rPr>
  </w:style>
  <w:style w:type="paragraph" w:styleId="BalloonText">
    <w:name w:val="Balloon Text"/>
    <w:basedOn w:val="Normal"/>
    <w:link w:val="BalloonTextChar"/>
    <w:uiPriority w:val="99"/>
    <w:semiHidden/>
    <w:unhideWhenUsed/>
    <w:rsid w:val="00465A8C"/>
    <w:rPr>
      <w:rFonts w:ascii="Lucida Grande" w:hAnsi="Lucida Grande"/>
      <w:sz w:val="18"/>
      <w:szCs w:val="18"/>
    </w:rPr>
  </w:style>
  <w:style w:type="character" w:customStyle="1" w:styleId="BalloonTextChar">
    <w:name w:val="Balloon Text Char"/>
    <w:basedOn w:val="DefaultParagraphFont"/>
    <w:link w:val="BalloonText"/>
    <w:uiPriority w:val="99"/>
    <w:semiHidden/>
    <w:rsid w:val="00465A8C"/>
    <w:rPr>
      <w:rFonts w:ascii="Lucida Grande" w:hAnsi="Lucida Grande"/>
      <w:noProof/>
      <w:sz w:val="18"/>
      <w:szCs w:val="18"/>
    </w:rPr>
  </w:style>
  <w:style w:type="paragraph" w:styleId="ListParagraph">
    <w:name w:val="List Paragraph"/>
    <w:basedOn w:val="Normal"/>
    <w:uiPriority w:val="34"/>
    <w:qFormat/>
    <w:rsid w:val="00EB45B5"/>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pages" TargetMode="External"/><Relationship Id="rId13" Type="http://schemas.openxmlformats.org/officeDocument/2006/relationships/hyperlink" Target="http://www.Minisite911.com" TargetMode="External"/><Relationship Id="rId18" Type="http://schemas.openxmlformats.org/officeDocument/2006/relationships/hyperlink" Target="https://www.facebook.com/pages/edit" TargetMode="External"/><Relationship Id="rId26" Type="http://schemas.openxmlformats.org/officeDocument/2006/relationships/hyperlink" Target="http://www.getpaint.net/index.html"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34" Type="http://schemas.openxmlformats.org/officeDocument/2006/relationships/image" Target="media/image12.png"/><Relationship Id="rId42" Type="http://schemas.openxmlformats.org/officeDocument/2006/relationships/theme" Target="theme/theme1.xml"/><Relationship Id="rId7" Type="http://schemas.openxmlformats.org/officeDocument/2006/relationships/hyperlink" Target="http://www.Facebook.com" TargetMode="External"/><Relationship Id="rId12" Type="http://schemas.openxmlformats.org/officeDocument/2006/relationships/hyperlink" Target="http://www.BigStockPhoto.com" TargetMode="External"/><Relationship Id="rId17" Type="http://schemas.openxmlformats.org/officeDocument/2006/relationships/image" Target="media/image4.png"/><Relationship Id="rId25" Type="http://schemas.openxmlformats.org/officeDocument/2006/relationships/hyperlink" Target="http://www.koffice.org/krita/" TargetMode="External"/><Relationship Id="rId33" Type="http://schemas.openxmlformats.org/officeDocument/2006/relationships/hyperlink" Target="http://www.facebook.com/apps/application.php?id=4619579915" TargetMode="External"/><Relationship Id="rId38"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hyperlink" Target="http://www.Grasshopper.com" TargetMode="External"/><Relationship Id="rId20" Type="http://schemas.openxmlformats.org/officeDocument/2006/relationships/hyperlink" Target="http://www.facebook.com/apps/application.php?id=190322544333196" TargetMode="External"/><Relationship Id="rId29" Type="http://schemas.openxmlformats.org/officeDocument/2006/relationships/image" Target="media/image9.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reamstime.com" TargetMode="External"/><Relationship Id="rId24" Type="http://schemas.openxmlformats.org/officeDocument/2006/relationships/hyperlink" Target="http://www.Gimp.org" TargetMode="External"/><Relationship Id="rId32" Type="http://schemas.openxmlformats.org/officeDocument/2006/relationships/hyperlink" Target="https://www.facebook.com/apps/directory.php" TargetMode="External"/><Relationship Id="rId37" Type="http://schemas.openxmlformats.org/officeDocument/2006/relationships/hyperlink" Target="http://www.facebook.com/pages/White-Label-Reports-Private-Label/200919366603558"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www.link-to-your-image.com" TargetMode="External"/><Relationship Id="rId28" Type="http://schemas.openxmlformats.org/officeDocument/2006/relationships/image" Target="media/image8.png"/><Relationship Id="rId36" Type="http://schemas.openxmlformats.org/officeDocument/2006/relationships/hyperlink" Target="http://companies.to/whitelabelreports/" TargetMode="External"/><Relationship Id="rId10" Type="http://schemas.openxmlformats.org/officeDocument/2006/relationships/image" Target="media/image2.png"/><Relationship Id="rId19" Type="http://schemas.openxmlformats.org/officeDocument/2006/relationships/image" Target="media/image5.png"/><Relationship Id="rId31"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madetoconvert.com" TargetMode="External"/><Relationship Id="rId22" Type="http://schemas.openxmlformats.org/officeDocument/2006/relationships/image" Target="media/image7.png"/><Relationship Id="rId27" Type="http://schemas.openxmlformats.org/officeDocument/2006/relationships/hyperlink" Target="http://www.picnik.com/" TargetMode="External"/><Relationship Id="rId30" Type="http://schemas.openxmlformats.org/officeDocument/2006/relationships/image" Target="media/image10.png"/><Relationship Id="rId35" Type="http://schemas.openxmlformats.org/officeDocument/2006/relationships/image" Target="media/image13.png"/><Relationship Id="rId4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1174</TotalTime>
  <Pages>21</Pages>
  <Words>2599</Words>
  <Characters>14820</Characters>
  <Application>Microsoft Office Word</Application>
  <DocSecurity>0</DocSecurity>
  <Lines>123</Lines>
  <Paragraphs>34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Facebook Fan Gate</vt:lpstr>
      <vt:lpstr>Setting Up Your List Building Machine</vt:lpstr>
      <vt:lpstr>Final Tips</vt:lpstr>
    </vt:vector>
  </TitlesOfParts>
  <Manager/>
  <Company/>
  <LinksUpToDate>false</LinksUpToDate>
  <CharactersWithSpaces>17385</CharactersWithSpaces>
  <SharedDoc>false</SharedDoc>
  <HyperlinkBase/>
  <HLinks>
    <vt:vector size="384" baseType="variant">
      <vt:variant>
        <vt:i4>3932187</vt:i4>
      </vt:variant>
      <vt:variant>
        <vt:i4>219</vt:i4>
      </vt:variant>
      <vt:variant>
        <vt:i4>0</vt:i4>
      </vt:variant>
      <vt:variant>
        <vt:i4>5</vt:i4>
      </vt:variant>
      <vt:variant>
        <vt:lpwstr>http://www.win-rar.com/</vt:lpwstr>
      </vt:variant>
      <vt:variant>
        <vt:lpwstr/>
      </vt:variant>
      <vt:variant>
        <vt:i4>5046299</vt:i4>
      </vt:variant>
      <vt:variant>
        <vt:i4>216</vt:i4>
      </vt:variant>
      <vt:variant>
        <vt:i4>0</vt:i4>
      </vt:variant>
      <vt:variant>
        <vt:i4>5</vt:i4>
      </vt:variant>
      <vt:variant>
        <vt:lpwstr>http://ebookpizzazz.com/</vt:lpwstr>
      </vt:variant>
      <vt:variant>
        <vt:lpwstr/>
      </vt:variant>
      <vt:variant>
        <vt:i4>4128821</vt:i4>
      </vt:variant>
      <vt:variant>
        <vt:i4>213</vt:i4>
      </vt:variant>
      <vt:variant>
        <vt:i4>0</vt:i4>
      </vt:variant>
      <vt:variant>
        <vt:i4>5</vt:i4>
      </vt:variant>
      <vt:variant>
        <vt:lpwstr>http://www.ebooktemplates.net/</vt:lpwstr>
      </vt:variant>
      <vt:variant>
        <vt:lpwstr/>
      </vt:variant>
      <vt:variant>
        <vt:i4>2359397</vt:i4>
      </vt:variant>
      <vt:variant>
        <vt:i4>210</vt:i4>
      </vt:variant>
      <vt:variant>
        <vt:i4>0</vt:i4>
      </vt:variant>
      <vt:variant>
        <vt:i4>5</vt:i4>
      </vt:variant>
      <vt:variant>
        <vt:lpwstr>http://www.CutePDF.com</vt:lpwstr>
      </vt:variant>
      <vt:variant>
        <vt:lpwstr/>
      </vt:variant>
      <vt:variant>
        <vt:i4>7143512</vt:i4>
      </vt:variant>
      <vt:variant>
        <vt:i4>207</vt:i4>
      </vt:variant>
      <vt:variant>
        <vt:i4>0</vt:i4>
      </vt:variant>
      <vt:variant>
        <vt:i4>5</vt:i4>
      </vt:variant>
      <vt:variant>
        <vt:lpwstr>http://www.giveawayoftheday.com/soft/05479/</vt:lpwstr>
      </vt:variant>
      <vt:variant>
        <vt:lpwstr/>
      </vt:variant>
      <vt:variant>
        <vt:i4>6488145</vt:i4>
      </vt:variant>
      <vt:variant>
        <vt:i4>204</vt:i4>
      </vt:variant>
      <vt:variant>
        <vt:i4>0</vt:i4>
      </vt:variant>
      <vt:variant>
        <vt:i4>5</vt:i4>
      </vt:variant>
      <vt:variant>
        <vt:lpwstr>http://www.giveawayoftheday.com/soft/52791/</vt:lpwstr>
      </vt:variant>
      <vt:variant>
        <vt:lpwstr/>
      </vt:variant>
      <vt:variant>
        <vt:i4>1507372</vt:i4>
      </vt:variant>
      <vt:variant>
        <vt:i4>201</vt:i4>
      </vt:variant>
      <vt:variant>
        <vt:i4>0</vt:i4>
      </vt:variant>
      <vt:variant>
        <vt:i4>5</vt:i4>
      </vt:variant>
      <vt:variant>
        <vt:lpwstr>http://www.OpenOffice.org</vt:lpwstr>
      </vt:variant>
      <vt:variant>
        <vt:lpwstr/>
      </vt:variant>
      <vt:variant>
        <vt:i4>4063351</vt:i4>
      </vt:variant>
      <vt:variant>
        <vt:i4>198</vt:i4>
      </vt:variant>
      <vt:variant>
        <vt:i4>0</vt:i4>
      </vt:variant>
      <vt:variant>
        <vt:i4>5</vt:i4>
      </vt:variant>
      <vt:variant>
        <vt:lpwstr>http://www.Twitter.com</vt:lpwstr>
      </vt:variant>
      <vt:variant>
        <vt:lpwstr/>
      </vt:variant>
      <vt:variant>
        <vt:i4>5505037</vt:i4>
      </vt:variant>
      <vt:variant>
        <vt:i4>195</vt:i4>
      </vt:variant>
      <vt:variant>
        <vt:i4>0</vt:i4>
      </vt:variant>
      <vt:variant>
        <vt:i4>5</vt:i4>
      </vt:variant>
      <vt:variant>
        <vt:lpwstr>http://www.Faceplate.com</vt:lpwstr>
      </vt:variant>
      <vt:variant>
        <vt:lpwstr/>
      </vt:variant>
      <vt:variant>
        <vt:i4>6553686</vt:i4>
      </vt:variant>
      <vt:variant>
        <vt:i4>192</vt:i4>
      </vt:variant>
      <vt:variant>
        <vt:i4>0</vt:i4>
      </vt:variant>
      <vt:variant>
        <vt:i4>5</vt:i4>
      </vt:variant>
      <vt:variant>
        <vt:lpwstr>http://www.Linkedin.com</vt:lpwstr>
      </vt:variant>
      <vt:variant>
        <vt:lpwstr/>
      </vt:variant>
      <vt:variant>
        <vt:i4>6422622</vt:i4>
      </vt:variant>
      <vt:variant>
        <vt:i4>189</vt:i4>
      </vt:variant>
      <vt:variant>
        <vt:i4>0</vt:i4>
      </vt:variant>
      <vt:variant>
        <vt:i4>5</vt:i4>
      </vt:variant>
      <vt:variant>
        <vt:lpwstr>http://www.Facebook.com</vt:lpwstr>
      </vt:variant>
      <vt:variant>
        <vt:lpwstr/>
      </vt:variant>
      <vt:variant>
        <vt:i4>8126551</vt:i4>
      </vt:variant>
      <vt:variant>
        <vt:i4>186</vt:i4>
      </vt:variant>
      <vt:variant>
        <vt:i4>0</vt:i4>
      </vt:variant>
      <vt:variant>
        <vt:i4>5</vt:i4>
      </vt:variant>
      <vt:variant>
        <vt:lpwstr>http://www.JVNotify.com</vt:lpwstr>
      </vt:variant>
      <vt:variant>
        <vt:lpwstr/>
      </vt:variant>
      <vt:variant>
        <vt:i4>4325437</vt:i4>
      </vt:variant>
      <vt:variant>
        <vt:i4>183</vt:i4>
      </vt:variant>
      <vt:variant>
        <vt:i4>0</vt:i4>
      </vt:variant>
      <vt:variant>
        <vt:i4>5</vt:i4>
      </vt:variant>
      <vt:variant>
        <vt:lpwstr>http://www.pressedge.com/</vt:lpwstr>
      </vt:variant>
      <vt:variant>
        <vt:lpwstr/>
      </vt:variant>
      <vt:variant>
        <vt:i4>1048619</vt:i4>
      </vt:variant>
      <vt:variant>
        <vt:i4>180</vt:i4>
      </vt:variant>
      <vt:variant>
        <vt:i4>0</vt:i4>
      </vt:variant>
      <vt:variant>
        <vt:i4>5</vt:i4>
      </vt:variant>
      <vt:variant>
        <vt:lpwstr>http://www.pressequalizer.com</vt:lpwstr>
      </vt:variant>
      <vt:variant>
        <vt:lpwstr/>
      </vt:variant>
      <vt:variant>
        <vt:i4>1900605</vt:i4>
      </vt:variant>
      <vt:variant>
        <vt:i4>177</vt:i4>
      </vt:variant>
      <vt:variant>
        <vt:i4>0</vt:i4>
      </vt:variant>
      <vt:variant>
        <vt:i4>5</vt:i4>
      </vt:variant>
      <vt:variant>
        <vt:lpwstr>http://www.GetAFreelancer.com</vt:lpwstr>
      </vt:variant>
      <vt:variant>
        <vt:lpwstr/>
      </vt:variant>
      <vt:variant>
        <vt:i4>852025</vt:i4>
      </vt:variant>
      <vt:variant>
        <vt:i4>174</vt:i4>
      </vt:variant>
      <vt:variant>
        <vt:i4>0</vt:i4>
      </vt:variant>
      <vt:variant>
        <vt:i4>5</vt:i4>
      </vt:variant>
      <vt:variant>
        <vt:lpwstr>http://www.eLance.com</vt:lpwstr>
      </vt:variant>
      <vt:variant>
        <vt:lpwstr/>
      </vt:variant>
      <vt:variant>
        <vt:i4>8323166</vt:i4>
      </vt:variant>
      <vt:variant>
        <vt:i4>171</vt:i4>
      </vt:variant>
      <vt:variant>
        <vt:i4>0</vt:i4>
      </vt:variant>
      <vt:variant>
        <vt:i4>5</vt:i4>
      </vt:variant>
      <vt:variant>
        <vt:lpwstr>http://www.Guru.com</vt:lpwstr>
      </vt:variant>
      <vt:variant>
        <vt:lpwstr/>
      </vt:variant>
      <vt:variant>
        <vt:i4>2424924</vt:i4>
      </vt:variant>
      <vt:variant>
        <vt:i4>168</vt:i4>
      </vt:variant>
      <vt:variant>
        <vt:i4>0</vt:i4>
      </vt:variant>
      <vt:variant>
        <vt:i4>5</vt:i4>
      </vt:variant>
      <vt:variant>
        <vt:lpwstr>http://www.Facebook.com/advertising</vt:lpwstr>
      </vt:variant>
      <vt:variant>
        <vt:lpwstr/>
      </vt:variant>
      <vt:variant>
        <vt:i4>7536751</vt:i4>
      </vt:variant>
      <vt:variant>
        <vt:i4>165</vt:i4>
      </vt:variant>
      <vt:variant>
        <vt:i4>0</vt:i4>
      </vt:variant>
      <vt:variant>
        <vt:i4>5</vt:i4>
      </vt:variant>
      <vt:variant>
        <vt:lpwstr>http://adwords.google.com/support/aw/bin/answer.py?hl=en&amp;answer=112274</vt:lpwstr>
      </vt:variant>
      <vt:variant>
        <vt:lpwstr/>
      </vt:variant>
      <vt:variant>
        <vt:i4>458844</vt:i4>
      </vt:variant>
      <vt:variant>
        <vt:i4>162</vt:i4>
      </vt:variant>
      <vt:variant>
        <vt:i4>0</vt:i4>
      </vt:variant>
      <vt:variant>
        <vt:i4>5</vt:i4>
      </vt:variant>
      <vt:variant>
        <vt:lpwstr>http://adwords.google.com/support/aw/bin/answer.py?answer=6119&amp;topic=82/</vt:lpwstr>
      </vt:variant>
      <vt:variant>
        <vt:lpwstr/>
      </vt:variant>
      <vt:variant>
        <vt:i4>2162739</vt:i4>
      </vt:variant>
      <vt:variant>
        <vt:i4>159</vt:i4>
      </vt:variant>
      <vt:variant>
        <vt:i4>0</vt:i4>
      </vt:variant>
      <vt:variant>
        <vt:i4>5</vt:i4>
      </vt:variant>
      <vt:variant>
        <vt:lpwstr>http://www.Google.com/</vt:lpwstr>
      </vt:variant>
      <vt:variant>
        <vt:lpwstr/>
      </vt:variant>
      <vt:variant>
        <vt:i4>5308441</vt:i4>
      </vt:variant>
      <vt:variant>
        <vt:i4>156</vt:i4>
      </vt:variant>
      <vt:variant>
        <vt:i4>0</vt:i4>
      </vt:variant>
      <vt:variant>
        <vt:i4>5</vt:i4>
      </vt:variant>
      <vt:variant>
        <vt:lpwstr>http://www.AffiliateAnnouncement.com</vt:lpwstr>
      </vt:variant>
      <vt:variant>
        <vt:lpwstr/>
      </vt:variant>
      <vt:variant>
        <vt:i4>5111826</vt:i4>
      </vt:variant>
      <vt:variant>
        <vt:i4>153</vt:i4>
      </vt:variant>
      <vt:variant>
        <vt:i4>0</vt:i4>
      </vt:variant>
      <vt:variant>
        <vt:i4>5</vt:i4>
      </vt:variant>
      <vt:variant>
        <vt:lpwstr>http://www.ClickBank.com</vt:lpwstr>
      </vt:variant>
      <vt:variant>
        <vt:lpwstr/>
      </vt:variant>
      <vt:variant>
        <vt:i4>524404</vt:i4>
      </vt:variant>
      <vt:variant>
        <vt:i4>150</vt:i4>
      </vt:variant>
      <vt:variant>
        <vt:i4>0</vt:i4>
      </vt:variant>
      <vt:variant>
        <vt:i4>5</vt:i4>
      </vt:variant>
      <vt:variant>
        <vt:lpwstr>http://www.Big-Boards.com</vt:lpwstr>
      </vt:variant>
      <vt:variant>
        <vt:lpwstr/>
      </vt:variant>
      <vt:variant>
        <vt:i4>5046287</vt:i4>
      </vt:variant>
      <vt:variant>
        <vt:i4>147</vt:i4>
      </vt:variant>
      <vt:variant>
        <vt:i4>0</vt:i4>
      </vt:variant>
      <vt:variant>
        <vt:i4>5</vt:i4>
      </vt:variant>
      <vt:variant>
        <vt:lpwstr>http://www.PayDotCom.com</vt:lpwstr>
      </vt:variant>
      <vt:variant>
        <vt:lpwstr/>
      </vt:variant>
      <vt:variant>
        <vt:i4>3997811</vt:i4>
      </vt:variant>
      <vt:variant>
        <vt:i4>144</vt:i4>
      </vt:variant>
      <vt:variant>
        <vt:i4>0</vt:i4>
      </vt:variant>
      <vt:variant>
        <vt:i4>5</vt:i4>
      </vt:variant>
      <vt:variant>
        <vt:lpwstr>http://www.RetailMeNot.com</vt:lpwstr>
      </vt:variant>
      <vt:variant>
        <vt:lpwstr/>
      </vt:variant>
      <vt:variant>
        <vt:i4>6422536</vt:i4>
      </vt:variant>
      <vt:variant>
        <vt:i4>141</vt:i4>
      </vt:variant>
      <vt:variant>
        <vt:i4>0</vt:i4>
      </vt:variant>
      <vt:variant>
        <vt:i4>5</vt:i4>
      </vt:variant>
      <vt:variant>
        <vt:lpwstr>http://www.e-junkie.com</vt:lpwstr>
      </vt:variant>
      <vt:variant>
        <vt:lpwstr/>
      </vt:variant>
      <vt:variant>
        <vt:i4>5111826</vt:i4>
      </vt:variant>
      <vt:variant>
        <vt:i4>138</vt:i4>
      </vt:variant>
      <vt:variant>
        <vt:i4>0</vt:i4>
      </vt:variant>
      <vt:variant>
        <vt:i4>5</vt:i4>
      </vt:variant>
      <vt:variant>
        <vt:lpwstr>http://www.ClickBank.com</vt:lpwstr>
      </vt:variant>
      <vt:variant>
        <vt:lpwstr/>
      </vt:variant>
      <vt:variant>
        <vt:i4>5373974</vt:i4>
      </vt:variant>
      <vt:variant>
        <vt:i4>135</vt:i4>
      </vt:variant>
      <vt:variant>
        <vt:i4>0</vt:i4>
      </vt:variant>
      <vt:variant>
        <vt:i4>5</vt:i4>
      </vt:variant>
      <vt:variant>
        <vt:lpwstr>http://www.zentester.com</vt:lpwstr>
      </vt:variant>
      <vt:variant>
        <vt:lpwstr/>
      </vt:variant>
      <vt:variant>
        <vt:i4>7667794</vt:i4>
      </vt:variant>
      <vt:variant>
        <vt:i4>132</vt:i4>
      </vt:variant>
      <vt:variant>
        <vt:i4>0</vt:i4>
      </vt:variant>
      <vt:variant>
        <vt:i4>5</vt:i4>
      </vt:variant>
      <vt:variant>
        <vt:lpwstr>http://www.WAHM.com</vt:lpwstr>
      </vt:variant>
      <vt:variant>
        <vt:lpwstr/>
      </vt:variant>
      <vt:variant>
        <vt:i4>8257595</vt:i4>
      </vt:variant>
      <vt:variant>
        <vt:i4>129</vt:i4>
      </vt:variant>
      <vt:variant>
        <vt:i4>0</vt:i4>
      </vt:variant>
      <vt:variant>
        <vt:i4>5</vt:i4>
      </vt:variant>
      <vt:variant>
        <vt:lpwstr>http://forums.digitalpoint.com</vt:lpwstr>
      </vt:variant>
      <vt:variant>
        <vt:lpwstr/>
      </vt:variant>
      <vt:variant>
        <vt:i4>524320</vt:i4>
      </vt:variant>
      <vt:variant>
        <vt:i4>126</vt:i4>
      </vt:variant>
      <vt:variant>
        <vt:i4>0</vt:i4>
      </vt:variant>
      <vt:variant>
        <vt:i4>5</vt:i4>
      </vt:variant>
      <vt:variant>
        <vt:lpwstr>http://www.Fiverr.com</vt:lpwstr>
      </vt:variant>
      <vt:variant>
        <vt:lpwstr/>
      </vt:variant>
      <vt:variant>
        <vt:i4>8323166</vt:i4>
      </vt:variant>
      <vt:variant>
        <vt:i4>123</vt:i4>
      </vt:variant>
      <vt:variant>
        <vt:i4>0</vt:i4>
      </vt:variant>
      <vt:variant>
        <vt:i4>5</vt:i4>
      </vt:variant>
      <vt:variant>
        <vt:lpwstr>http://www.Guru.com</vt:lpwstr>
      </vt:variant>
      <vt:variant>
        <vt:lpwstr/>
      </vt:variant>
      <vt:variant>
        <vt:i4>786466</vt:i4>
      </vt:variant>
      <vt:variant>
        <vt:i4>120</vt:i4>
      </vt:variant>
      <vt:variant>
        <vt:i4>0</vt:i4>
      </vt:variant>
      <vt:variant>
        <vt:i4>5</vt:i4>
      </vt:variant>
      <vt:variant>
        <vt:lpwstr>http://www.SheLancers.com</vt:lpwstr>
      </vt:variant>
      <vt:variant>
        <vt:lpwstr/>
      </vt:variant>
      <vt:variant>
        <vt:i4>7209051</vt:i4>
      </vt:variant>
      <vt:variant>
        <vt:i4>117</vt:i4>
      </vt:variant>
      <vt:variant>
        <vt:i4>0</vt:i4>
      </vt:variant>
      <vt:variant>
        <vt:i4>5</vt:i4>
      </vt:variant>
      <vt:variant>
        <vt:lpwstr>http://www.WarriorForum.com</vt:lpwstr>
      </vt:variant>
      <vt:variant>
        <vt:lpwstr/>
      </vt:variant>
      <vt:variant>
        <vt:i4>2883587</vt:i4>
      </vt:variant>
      <vt:variant>
        <vt:i4>114</vt:i4>
      </vt:variant>
      <vt:variant>
        <vt:i4>0</vt:i4>
      </vt:variant>
      <vt:variant>
        <vt:i4>5</vt:i4>
      </vt:variant>
      <vt:variant>
        <vt:lpwstr>http://audacity.sourceforge.net</vt:lpwstr>
      </vt:variant>
      <vt:variant>
        <vt:lpwstr/>
      </vt:variant>
      <vt:variant>
        <vt:i4>524340</vt:i4>
      </vt:variant>
      <vt:variant>
        <vt:i4>111</vt:i4>
      </vt:variant>
      <vt:variant>
        <vt:i4>0</vt:i4>
      </vt:variant>
      <vt:variant>
        <vt:i4>5</vt:i4>
      </vt:variant>
      <vt:variant>
        <vt:lpwstr>http://www.FreeConferenceCall.com</vt:lpwstr>
      </vt:variant>
      <vt:variant>
        <vt:lpwstr/>
      </vt:variant>
      <vt:variant>
        <vt:i4>6291540</vt:i4>
      </vt:variant>
      <vt:variant>
        <vt:i4>108</vt:i4>
      </vt:variant>
      <vt:variant>
        <vt:i4>0</vt:i4>
      </vt:variant>
      <vt:variant>
        <vt:i4>5</vt:i4>
      </vt:variant>
      <vt:variant>
        <vt:lpwstr>http://www.SkypeRec.com</vt:lpwstr>
      </vt:variant>
      <vt:variant>
        <vt:lpwstr/>
      </vt:variant>
      <vt:variant>
        <vt:i4>8257595</vt:i4>
      </vt:variant>
      <vt:variant>
        <vt:i4>105</vt:i4>
      </vt:variant>
      <vt:variant>
        <vt:i4>0</vt:i4>
      </vt:variant>
      <vt:variant>
        <vt:i4>5</vt:i4>
      </vt:variant>
      <vt:variant>
        <vt:lpwstr>http://forums.digitalpoint.com</vt:lpwstr>
      </vt:variant>
      <vt:variant>
        <vt:lpwstr/>
      </vt:variant>
      <vt:variant>
        <vt:i4>852025</vt:i4>
      </vt:variant>
      <vt:variant>
        <vt:i4>102</vt:i4>
      </vt:variant>
      <vt:variant>
        <vt:i4>0</vt:i4>
      </vt:variant>
      <vt:variant>
        <vt:i4>5</vt:i4>
      </vt:variant>
      <vt:variant>
        <vt:lpwstr>http://www.eLance.com</vt:lpwstr>
      </vt:variant>
      <vt:variant>
        <vt:lpwstr/>
      </vt:variant>
      <vt:variant>
        <vt:i4>8323166</vt:i4>
      </vt:variant>
      <vt:variant>
        <vt:i4>99</vt:i4>
      </vt:variant>
      <vt:variant>
        <vt:i4>0</vt:i4>
      </vt:variant>
      <vt:variant>
        <vt:i4>5</vt:i4>
      </vt:variant>
      <vt:variant>
        <vt:lpwstr>http://www.Guru.com</vt:lpwstr>
      </vt:variant>
      <vt:variant>
        <vt:lpwstr/>
      </vt:variant>
      <vt:variant>
        <vt:i4>327719</vt:i4>
      </vt:variant>
      <vt:variant>
        <vt:i4>96</vt:i4>
      </vt:variant>
      <vt:variant>
        <vt:i4>0</vt:i4>
      </vt:variant>
      <vt:variant>
        <vt:i4>5</vt:i4>
      </vt:variant>
      <vt:variant>
        <vt:lpwstr>http://www.Amazon.com</vt:lpwstr>
      </vt:variant>
      <vt:variant>
        <vt:lpwstr/>
      </vt:variant>
      <vt:variant>
        <vt:i4>7602296</vt:i4>
      </vt:variant>
      <vt:variant>
        <vt:i4>93</vt:i4>
      </vt:variant>
      <vt:variant>
        <vt:i4>0</vt:i4>
      </vt:variant>
      <vt:variant>
        <vt:i4>5</vt:i4>
      </vt:variant>
      <vt:variant>
        <vt:lpwstr>http://www.Expert-Exchange.com</vt:lpwstr>
      </vt:variant>
      <vt:variant>
        <vt:lpwstr/>
      </vt:variant>
      <vt:variant>
        <vt:i4>1704024</vt:i4>
      </vt:variant>
      <vt:variant>
        <vt:i4>90</vt:i4>
      </vt:variant>
      <vt:variant>
        <vt:i4>0</vt:i4>
      </vt:variant>
      <vt:variant>
        <vt:i4>5</vt:i4>
      </vt:variant>
      <vt:variant>
        <vt:lpwstr>http://BlogSearch.Google.com</vt:lpwstr>
      </vt:variant>
      <vt:variant>
        <vt:lpwstr/>
      </vt:variant>
      <vt:variant>
        <vt:i4>917555</vt:i4>
      </vt:variant>
      <vt:variant>
        <vt:i4>87</vt:i4>
      </vt:variant>
      <vt:variant>
        <vt:i4>0</vt:i4>
      </vt:variant>
      <vt:variant>
        <vt:i4>5</vt:i4>
      </vt:variant>
      <vt:variant>
        <vt:lpwstr>http://www.Google.com</vt:lpwstr>
      </vt:variant>
      <vt:variant>
        <vt:lpwstr/>
      </vt:variant>
      <vt:variant>
        <vt:i4>4128893</vt:i4>
      </vt:variant>
      <vt:variant>
        <vt:i4>84</vt:i4>
      </vt:variant>
      <vt:variant>
        <vt:i4>0</vt:i4>
      </vt:variant>
      <vt:variant>
        <vt:i4>5</vt:i4>
      </vt:variant>
      <vt:variant>
        <vt:lpwstr>http://www.ResaleVault.com</vt:lpwstr>
      </vt:variant>
      <vt:variant>
        <vt:lpwstr/>
      </vt:variant>
      <vt:variant>
        <vt:i4>6881356</vt:i4>
      </vt:variant>
      <vt:variant>
        <vt:i4>81</vt:i4>
      </vt:variant>
      <vt:variant>
        <vt:i4>0</vt:i4>
      </vt:variant>
      <vt:variant>
        <vt:i4>5</vt:i4>
      </vt:variant>
      <vt:variant>
        <vt:lpwstr>http://www.PrivateLabelReleases.com</vt:lpwstr>
      </vt:variant>
      <vt:variant>
        <vt:lpwstr/>
      </vt:variant>
      <vt:variant>
        <vt:i4>6946881</vt:i4>
      </vt:variant>
      <vt:variant>
        <vt:i4>78</vt:i4>
      </vt:variant>
      <vt:variant>
        <vt:i4>0</vt:i4>
      </vt:variant>
      <vt:variant>
        <vt:i4>5</vt:i4>
      </vt:variant>
      <vt:variant>
        <vt:lpwstr>http://www.CompleteStartups.com</vt:lpwstr>
      </vt:variant>
      <vt:variant>
        <vt:lpwstr/>
      </vt:variant>
      <vt:variant>
        <vt:i4>4259966</vt:i4>
      </vt:variant>
      <vt:variant>
        <vt:i4>75</vt:i4>
      </vt:variant>
      <vt:variant>
        <vt:i4>0</vt:i4>
      </vt:variant>
      <vt:variant>
        <vt:i4>5</vt:i4>
      </vt:variant>
      <vt:variant>
        <vt:lpwstr>http://help.elance.com/forums/30970/entries/34757</vt:lpwstr>
      </vt:variant>
      <vt:variant>
        <vt:lpwstr/>
      </vt:variant>
      <vt:variant>
        <vt:i4>8323166</vt:i4>
      </vt:variant>
      <vt:variant>
        <vt:i4>72</vt:i4>
      </vt:variant>
      <vt:variant>
        <vt:i4>0</vt:i4>
      </vt:variant>
      <vt:variant>
        <vt:i4>5</vt:i4>
      </vt:variant>
      <vt:variant>
        <vt:lpwstr>http://www.Guru.com</vt:lpwstr>
      </vt:variant>
      <vt:variant>
        <vt:lpwstr/>
      </vt:variant>
      <vt:variant>
        <vt:i4>8323166</vt:i4>
      </vt:variant>
      <vt:variant>
        <vt:i4>69</vt:i4>
      </vt:variant>
      <vt:variant>
        <vt:i4>0</vt:i4>
      </vt:variant>
      <vt:variant>
        <vt:i4>5</vt:i4>
      </vt:variant>
      <vt:variant>
        <vt:lpwstr>http://www.guru.com</vt:lpwstr>
      </vt:variant>
      <vt:variant>
        <vt:lpwstr/>
      </vt:variant>
      <vt:variant>
        <vt:i4>852025</vt:i4>
      </vt:variant>
      <vt:variant>
        <vt:i4>66</vt:i4>
      </vt:variant>
      <vt:variant>
        <vt:i4>0</vt:i4>
      </vt:variant>
      <vt:variant>
        <vt:i4>5</vt:i4>
      </vt:variant>
      <vt:variant>
        <vt:lpwstr>http://www.elance.com</vt:lpwstr>
      </vt:variant>
      <vt:variant>
        <vt:lpwstr/>
      </vt:variant>
      <vt:variant>
        <vt:i4>786466</vt:i4>
      </vt:variant>
      <vt:variant>
        <vt:i4>63</vt:i4>
      </vt:variant>
      <vt:variant>
        <vt:i4>0</vt:i4>
      </vt:variant>
      <vt:variant>
        <vt:i4>5</vt:i4>
      </vt:variant>
      <vt:variant>
        <vt:lpwstr>http://www.SheLancers.com</vt:lpwstr>
      </vt:variant>
      <vt:variant>
        <vt:lpwstr/>
      </vt:variant>
      <vt:variant>
        <vt:i4>589887</vt:i4>
      </vt:variant>
      <vt:variant>
        <vt:i4>60</vt:i4>
      </vt:variant>
      <vt:variant>
        <vt:i4>0</vt:i4>
      </vt:variant>
      <vt:variant>
        <vt:i4>5</vt:i4>
      </vt:variant>
      <vt:variant>
        <vt:lpwstr>http://forum.digitalpoint.com</vt:lpwstr>
      </vt:variant>
      <vt:variant>
        <vt:lpwstr/>
      </vt:variant>
      <vt:variant>
        <vt:i4>7209051</vt:i4>
      </vt:variant>
      <vt:variant>
        <vt:i4>57</vt:i4>
      </vt:variant>
      <vt:variant>
        <vt:i4>0</vt:i4>
      </vt:variant>
      <vt:variant>
        <vt:i4>5</vt:i4>
      </vt:variant>
      <vt:variant>
        <vt:lpwstr>http://www.WarriorForum.com</vt:lpwstr>
      </vt:variant>
      <vt:variant>
        <vt:lpwstr/>
      </vt:variant>
      <vt:variant>
        <vt:i4>917555</vt:i4>
      </vt:variant>
      <vt:variant>
        <vt:i4>54</vt:i4>
      </vt:variant>
      <vt:variant>
        <vt:i4>0</vt:i4>
      </vt:variant>
      <vt:variant>
        <vt:i4>5</vt:i4>
      </vt:variant>
      <vt:variant>
        <vt:lpwstr>http://www.Google.com</vt:lpwstr>
      </vt:variant>
      <vt:variant>
        <vt:lpwstr/>
      </vt:variant>
      <vt:variant>
        <vt:i4>1900597</vt:i4>
      </vt:variant>
      <vt:variant>
        <vt:i4>51</vt:i4>
      </vt:variant>
      <vt:variant>
        <vt:i4>0</vt:i4>
      </vt:variant>
      <vt:variant>
        <vt:i4>5</vt:i4>
      </vt:variant>
      <vt:variant>
        <vt:lpwstr>http://www.MarketLeap.com</vt:lpwstr>
      </vt:variant>
      <vt:variant>
        <vt:lpwstr/>
      </vt:variant>
      <vt:variant>
        <vt:i4>2818170</vt:i4>
      </vt:variant>
      <vt:variant>
        <vt:i4>48</vt:i4>
      </vt:variant>
      <vt:variant>
        <vt:i4>0</vt:i4>
      </vt:variant>
      <vt:variant>
        <vt:i4>5</vt:i4>
      </vt:variant>
      <vt:variant>
        <vt:lpwstr>http://www.Compete.com</vt:lpwstr>
      </vt:variant>
      <vt:variant>
        <vt:lpwstr/>
      </vt:variant>
      <vt:variant>
        <vt:i4>8323166</vt:i4>
      </vt:variant>
      <vt:variant>
        <vt:i4>45</vt:i4>
      </vt:variant>
      <vt:variant>
        <vt:i4>0</vt:i4>
      </vt:variant>
      <vt:variant>
        <vt:i4>5</vt:i4>
      </vt:variant>
      <vt:variant>
        <vt:lpwstr>http://www.Guru.com</vt:lpwstr>
      </vt:variant>
      <vt:variant>
        <vt:lpwstr/>
      </vt:variant>
      <vt:variant>
        <vt:i4>852025</vt:i4>
      </vt:variant>
      <vt:variant>
        <vt:i4>42</vt:i4>
      </vt:variant>
      <vt:variant>
        <vt:i4>0</vt:i4>
      </vt:variant>
      <vt:variant>
        <vt:i4>5</vt:i4>
      </vt:variant>
      <vt:variant>
        <vt:lpwstr>http://www.Elance.com</vt:lpwstr>
      </vt:variant>
      <vt:variant>
        <vt:lpwstr/>
      </vt:variant>
      <vt:variant>
        <vt:i4>393306</vt:i4>
      </vt:variant>
      <vt:variant>
        <vt:i4>0</vt:i4>
      </vt:variant>
      <vt:variant>
        <vt:i4>0</vt:i4>
      </vt:variant>
      <vt:variant>
        <vt:i4>5</vt:i4>
      </vt:variant>
      <vt:variant>
        <vt:lpwstr>http://www.Your-Website.com/</vt:lpwstr>
      </vt:variant>
      <vt:variant>
        <vt:lpwstr/>
      </vt:variant>
      <vt:variant>
        <vt:i4>6553714</vt:i4>
      </vt:variant>
      <vt:variant>
        <vt:i4>2074</vt:i4>
      </vt:variant>
      <vt:variant>
        <vt:i4>1025</vt:i4>
      </vt:variant>
      <vt:variant>
        <vt:i4>1</vt:i4>
      </vt:variant>
      <vt:variant>
        <vt:lpwstr>ecover-300</vt:lpwstr>
      </vt:variant>
      <vt:variant>
        <vt:lpwstr/>
      </vt:variant>
      <vt:variant>
        <vt:i4>49</vt:i4>
      </vt:variant>
      <vt:variant>
        <vt:i4>64906</vt:i4>
      </vt:variant>
      <vt:variant>
        <vt:i4>1026</vt:i4>
      </vt:variant>
      <vt:variant>
        <vt:i4>1</vt:i4>
      </vt:variant>
      <vt:variant>
        <vt:lpwstr>1</vt:lpwstr>
      </vt:variant>
      <vt:variant>
        <vt:lpwstr/>
      </vt:variant>
      <vt:variant>
        <vt:i4>8323186</vt:i4>
      </vt:variant>
      <vt:variant>
        <vt:i4>69305</vt:i4>
      </vt:variant>
      <vt:variant>
        <vt:i4>1027</vt:i4>
      </vt:variant>
      <vt:variant>
        <vt:i4>1</vt:i4>
      </vt:variant>
      <vt:variant>
        <vt:lpwstr>adwords-placement1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Facebook Fan Gate</dc:title>
  <dc:subject/>
  <dc:creator>Kate Anderson</dc:creator>
  <cp:keywords/>
  <dc:description/>
  <cp:lastModifiedBy>Aaron-NUC</cp:lastModifiedBy>
  <cp:revision>78</cp:revision>
  <cp:lastPrinted>2011-03-17T13:51:00Z</cp:lastPrinted>
  <dcterms:created xsi:type="dcterms:W3CDTF">2011-03-14T13:47:00Z</dcterms:created>
  <dcterms:modified xsi:type="dcterms:W3CDTF">2019-08-27T15:18:00Z</dcterms:modified>
  <cp:category/>
</cp:coreProperties>
</file>